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6D1" w:rsidRPr="009B50BF" w:rsidRDefault="009D66D1" w:rsidP="009B50BF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МУНИЦИПАЛЬНОГО ОБРАЗОВАНИЯ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 w:rsidR="007917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ГРАЧЕВ</w:t>
      </w: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СКИЙ СЕЛЬСОВЕТ»</w:t>
      </w:r>
    </w:p>
    <w:p w:rsidR="009D66D1" w:rsidRPr="009B50BF" w:rsidRDefault="009D66D1" w:rsidP="009D66D1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ЕНОТАЕВСКОГО РАЙОНА АСТРАХАНСКОЙ ОБЛАСТИ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7917A1" w:rsidRDefault="006C0B7F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7917A1"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5C7E"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5E30"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917A1"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D66D1"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>.2016</w:t>
      </w:r>
      <w:r w:rsidR="009D66D1"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6D1"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6D1"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6D1"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6D1"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6D1"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6D1"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6D1"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45E30"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917A1"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</w:p>
    <w:p w:rsidR="009D66D1" w:rsidRPr="007917A1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6D1" w:rsidRPr="007917A1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технологической схемы </w:t>
      </w:r>
    </w:p>
    <w:p w:rsidR="009D66D1" w:rsidRPr="007917A1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</w:p>
    <w:p w:rsidR="009D66D1" w:rsidRPr="007917A1" w:rsidRDefault="006C0B7F" w:rsidP="00961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«Выдача </w:t>
      </w:r>
      <w:r w:rsidR="00961051"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выписки из похозяйственной книги</w:t>
      </w:r>
      <w:r w:rsidRPr="007917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Start w:id="0" w:name="_GoBack"/>
      <w:bookmarkEnd w:id="0"/>
    </w:p>
    <w:p w:rsidR="006C0B7F" w:rsidRPr="007917A1" w:rsidRDefault="00645E70" w:rsidP="009B5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7A1">
        <w:rPr>
          <w:rFonts w:ascii="Times New Roman" w:hAnsi="Times New Roman" w:cs="Times New Roman"/>
          <w:sz w:val="28"/>
          <w:szCs w:val="28"/>
        </w:rPr>
        <w:tab/>
      </w:r>
    </w:p>
    <w:p w:rsidR="007A3DED" w:rsidRPr="007917A1" w:rsidRDefault="006C0B7F" w:rsidP="009B5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7A1">
        <w:rPr>
          <w:rFonts w:ascii="Times New Roman" w:hAnsi="Times New Roman" w:cs="Times New Roman"/>
          <w:sz w:val="28"/>
          <w:szCs w:val="28"/>
        </w:rPr>
        <w:tab/>
      </w:r>
      <w:r w:rsidR="009D66D1" w:rsidRPr="007917A1">
        <w:rPr>
          <w:rFonts w:ascii="Times New Roman" w:hAnsi="Times New Roman" w:cs="Times New Roman"/>
          <w:sz w:val="28"/>
          <w:szCs w:val="28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7917A1">
        <w:rPr>
          <w:rFonts w:ascii="Times New Roman" w:hAnsi="Times New Roman" w:cs="Times New Roman"/>
          <w:sz w:val="28"/>
          <w:szCs w:val="28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="00645E70" w:rsidRPr="007917A1">
        <w:rPr>
          <w:rFonts w:ascii="Times New Roman" w:hAnsi="Times New Roman" w:cs="Times New Roman"/>
          <w:sz w:val="28"/>
          <w:szCs w:val="28"/>
        </w:rPr>
        <w:t xml:space="preserve"> от 20.10.2015г., администрация муниципального образования «</w:t>
      </w:r>
      <w:r w:rsidR="007917A1">
        <w:rPr>
          <w:rFonts w:ascii="Times New Roman" w:hAnsi="Times New Roman" w:cs="Times New Roman"/>
          <w:sz w:val="28"/>
          <w:szCs w:val="28"/>
        </w:rPr>
        <w:t>Грачев</w:t>
      </w:r>
      <w:r w:rsidR="00645E70" w:rsidRPr="007917A1">
        <w:rPr>
          <w:rFonts w:ascii="Times New Roman" w:hAnsi="Times New Roman" w:cs="Times New Roman"/>
          <w:sz w:val="28"/>
          <w:szCs w:val="28"/>
        </w:rPr>
        <w:t>ский сельсовет»</w:t>
      </w:r>
    </w:p>
    <w:p w:rsidR="00645E70" w:rsidRPr="007917A1" w:rsidRDefault="009D66D1" w:rsidP="009B50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17A1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961051" w:rsidRPr="007917A1" w:rsidRDefault="009D66D1" w:rsidP="009610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7A1">
        <w:rPr>
          <w:rFonts w:ascii="Times New Roman" w:hAnsi="Times New Roman" w:cs="Times New Roman"/>
          <w:sz w:val="28"/>
          <w:szCs w:val="28"/>
        </w:rPr>
        <w:t xml:space="preserve">1.Утвердить прилагаемую технологическую схему предоставления муниципальной услуги </w:t>
      </w:r>
      <w:r w:rsidR="00961051" w:rsidRPr="007917A1">
        <w:rPr>
          <w:rFonts w:ascii="Times New Roman" w:hAnsi="Times New Roman" w:cs="Times New Roman"/>
          <w:sz w:val="28"/>
          <w:szCs w:val="28"/>
        </w:rPr>
        <w:t>«Выдача выписки из похозяйственной книги»</w:t>
      </w:r>
      <w:r w:rsidR="007917A1">
        <w:rPr>
          <w:rFonts w:ascii="Times New Roman" w:hAnsi="Times New Roman" w:cs="Times New Roman"/>
          <w:sz w:val="28"/>
          <w:szCs w:val="28"/>
        </w:rPr>
        <w:t>.</w:t>
      </w:r>
    </w:p>
    <w:p w:rsidR="007917A1" w:rsidRPr="003B3C7E" w:rsidRDefault="009D66D1" w:rsidP="007917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7A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7917A1" w:rsidRPr="003B3C7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7917A1" w:rsidRPr="003B3C7E">
        <w:rPr>
          <w:rFonts w:ascii="Times New Roman" w:hAnsi="Times New Roman" w:cs="Times New Roman"/>
          <w:sz w:val="28"/>
          <w:szCs w:val="28"/>
        </w:rPr>
        <w:t xml:space="preserve"> настоящее постановление с приложениями на официальном сайте администрации муниципального образования </w:t>
      </w:r>
      <w:r w:rsidR="007917A1" w:rsidRPr="003B3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«Грачевский сельсовет» </w:t>
      </w:r>
      <w:hyperlink r:id="rId5" w:history="1">
        <w:r w:rsidR="007917A1" w:rsidRPr="007917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917A1" w:rsidRPr="007917A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917A1" w:rsidRPr="007917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 w:rsidR="007917A1" w:rsidRPr="007917A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917A1" w:rsidRPr="007917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astrobl</w:t>
        </w:r>
        <w:proofErr w:type="spellEnd"/>
        <w:r w:rsidR="007917A1" w:rsidRPr="007917A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917A1" w:rsidRPr="007917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917A1" w:rsidRPr="007917A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7917A1" w:rsidRPr="007917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grachevskij</w:t>
        </w:r>
        <w:proofErr w:type="spellEnd"/>
      </w:hyperlink>
      <w:r w:rsidR="007917A1">
        <w:rPr>
          <w:rFonts w:ascii="Times New Roman" w:hAnsi="Times New Roman" w:cs="Times New Roman"/>
        </w:rPr>
        <w:t>.</w:t>
      </w:r>
    </w:p>
    <w:p w:rsidR="007917A1" w:rsidRPr="003B3C7E" w:rsidRDefault="007917A1" w:rsidP="007917A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3C7E"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 w:rsidRPr="003B3C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B3C7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917A1" w:rsidRPr="003B3C7E" w:rsidRDefault="007917A1" w:rsidP="007917A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17A1" w:rsidRPr="003B3C7E" w:rsidRDefault="007917A1" w:rsidP="007917A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917A1" w:rsidRPr="003B3C7E" w:rsidRDefault="007917A1" w:rsidP="007917A1">
      <w:pPr>
        <w:tabs>
          <w:tab w:val="left" w:pos="822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3C7E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917A1" w:rsidRPr="003B3C7E" w:rsidRDefault="007917A1" w:rsidP="007917A1">
      <w:pPr>
        <w:tabs>
          <w:tab w:val="left" w:pos="822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3C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917A1" w:rsidRPr="003B3C7E" w:rsidRDefault="007917A1" w:rsidP="007917A1">
      <w:pPr>
        <w:tabs>
          <w:tab w:val="left" w:pos="822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3C7E">
        <w:rPr>
          <w:rFonts w:ascii="Times New Roman" w:hAnsi="Times New Roman" w:cs="Times New Roman"/>
          <w:sz w:val="28"/>
          <w:szCs w:val="28"/>
        </w:rPr>
        <w:t>«Грачевский сельсовет»                                                        С. А. Новикова</w:t>
      </w:r>
    </w:p>
    <w:p w:rsidR="007917A1" w:rsidRPr="003B3C7E" w:rsidRDefault="007917A1" w:rsidP="007917A1">
      <w:pPr>
        <w:rPr>
          <w:rFonts w:ascii="Times New Roman" w:hAnsi="Times New Roman" w:cs="Times New Roman"/>
          <w:sz w:val="28"/>
          <w:szCs w:val="28"/>
        </w:rPr>
      </w:pPr>
    </w:p>
    <w:p w:rsidR="007917A1" w:rsidRPr="009B50BF" w:rsidRDefault="007917A1" w:rsidP="007917A1">
      <w:pPr>
        <w:spacing w:after="0"/>
        <w:jc w:val="both"/>
        <w:rPr>
          <w:rFonts w:ascii="Times New Roman CYR" w:hAnsi="Times New Roman CYR" w:cs="Times New Roman CYR"/>
          <w:bCs/>
          <w:sz w:val="27"/>
          <w:szCs w:val="27"/>
        </w:rPr>
      </w:pPr>
    </w:p>
    <w:p w:rsidR="0004168F" w:rsidRPr="009B50BF" w:rsidRDefault="0004168F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 w:rsidRPr="009B50BF">
        <w:rPr>
          <w:rFonts w:ascii="Times New Roman CYR" w:hAnsi="Times New Roman CYR" w:cs="Times New Roman CYR"/>
          <w:bCs/>
          <w:sz w:val="27"/>
          <w:szCs w:val="27"/>
        </w:rPr>
        <w:br w:type="page"/>
      </w:r>
    </w:p>
    <w:tbl>
      <w:tblPr>
        <w:tblW w:w="0" w:type="auto"/>
        <w:tblLook w:val="04A0"/>
      </w:tblPr>
      <w:tblGrid>
        <w:gridCol w:w="1415"/>
        <w:gridCol w:w="1415"/>
        <w:gridCol w:w="1415"/>
        <w:gridCol w:w="1415"/>
        <w:gridCol w:w="4245"/>
      </w:tblGrid>
      <w:tr w:rsidR="0004168F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7917A1" w:rsidRDefault="0004168F" w:rsidP="007917A1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proofErr w:type="gramStart"/>
            <w:r w:rsidRPr="007917A1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Утверждена</w:t>
            </w:r>
            <w:proofErr w:type="gramEnd"/>
            <w:r w:rsidRPr="007917A1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постановлением администрации</w:t>
            </w:r>
            <w:r w:rsidR="006C0B7F" w:rsidRPr="007917A1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МО «</w:t>
            </w:r>
            <w:r w:rsidR="007917A1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Грачев</w:t>
            </w:r>
            <w:r w:rsidR="006C0B7F" w:rsidRPr="007917A1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ский сельсовет» от</w:t>
            </w:r>
            <w:r w:rsidR="00E25C7E" w:rsidRPr="007917A1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  <w:r w:rsidR="007917A1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r w:rsidR="00E25C7E" w:rsidRPr="007917A1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r w:rsidR="00961051" w:rsidRPr="007917A1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.1</w:t>
            </w:r>
            <w:r w:rsidR="007917A1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r w:rsidR="00DB03E3" w:rsidRPr="007917A1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.2016 №</w:t>
            </w:r>
            <w:r w:rsidR="002F0CA2" w:rsidRPr="007917A1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  <w:r w:rsidR="007917A1">
              <w:rPr>
                <w:rFonts w:ascii="Times New Roman CYR" w:hAnsi="Times New Roman CYR" w:cs="Times New Roman CYR"/>
                <w:bCs/>
                <w:sz w:val="24"/>
                <w:szCs w:val="24"/>
              </w:rPr>
              <w:t>82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 w:rsidP="00791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дминистрация муниципального образования «</w:t>
            </w:r>
            <w:r w:rsidR="007917A1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ский сельсовет</w:t>
            </w:r>
            <w:proofErr w:type="gramStart"/>
            <w:r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Е</w:t>
            </w:r>
            <w:proofErr w:type="gramEnd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нотаевского района Астраханской области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694034" w:rsidP="00791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694034">
              <w:rPr>
                <w:rFonts w:ascii="Times New Roman CYR" w:hAnsi="Times New Roman CYR" w:cs="Times New Roman CYR"/>
                <w:sz w:val="23"/>
                <w:szCs w:val="23"/>
              </w:rPr>
              <w:t>3000100010000</w:t>
            </w:r>
            <w:r w:rsidR="007917A1">
              <w:rPr>
                <w:rFonts w:ascii="Times New Roman CYR" w:hAnsi="Times New Roman CYR" w:cs="Times New Roman CYR"/>
                <w:sz w:val="23"/>
                <w:szCs w:val="23"/>
              </w:rPr>
              <w:t>343604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961051" w:rsidP="009D6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961051">
              <w:rPr>
                <w:rFonts w:ascii="Times New Roman CYR" w:hAnsi="Times New Roman CYR" w:cs="Times New Roman CYR"/>
                <w:sz w:val="23"/>
                <w:szCs w:val="23"/>
              </w:rPr>
              <w:t>«Выдача выписки из похозяйственной книги»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 w:rsidP="00791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постановлением администрации МО «</w:t>
            </w:r>
            <w:r w:rsidR="007917A1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ский</w:t>
            </w:r>
            <w:r w:rsidR="006C0B7F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 от 1</w:t>
            </w:r>
            <w:r w:rsidR="007917A1">
              <w:rPr>
                <w:rFonts w:ascii="Times New Roman CYR" w:hAnsi="Times New Roman CYR" w:cs="Times New Roman CYR"/>
                <w:sz w:val="23"/>
                <w:szCs w:val="23"/>
              </w:rPr>
              <w:t>4</w:t>
            </w:r>
            <w:r w:rsidR="006C0B7F">
              <w:rPr>
                <w:rFonts w:ascii="Times New Roman CYR" w:hAnsi="Times New Roman CYR" w:cs="Times New Roman CYR"/>
                <w:sz w:val="23"/>
                <w:szCs w:val="23"/>
              </w:rPr>
              <w:t>.06.201</w:t>
            </w:r>
            <w:r w:rsidR="00972C8E">
              <w:rPr>
                <w:rFonts w:ascii="Times New Roman CYR" w:hAnsi="Times New Roman CYR" w:cs="Times New Roman CYR"/>
                <w:sz w:val="23"/>
                <w:szCs w:val="23"/>
              </w:rPr>
              <w:t>3 № 6</w:t>
            </w:r>
            <w:r w:rsidR="007917A1">
              <w:rPr>
                <w:rFonts w:ascii="Times New Roman CYR" w:hAnsi="Times New Roman CYR" w:cs="Times New Roman CYR"/>
                <w:sz w:val="23"/>
                <w:szCs w:val="23"/>
              </w:rPr>
              <w:t>4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«Об административном регламенте администрации муниципального образования «</w:t>
            </w:r>
            <w:r w:rsidR="007917A1">
              <w:rPr>
                <w:rFonts w:ascii="Times New Roman CYR" w:hAnsi="Times New Roman CYR" w:cs="Times New Roman CYR"/>
                <w:sz w:val="23"/>
                <w:szCs w:val="23"/>
              </w:rPr>
              <w:t>Грачев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ский сельсовет»  по предоставлению муниципальной услуги </w:t>
            </w:r>
            <w:r w:rsidR="00961051" w:rsidRPr="00961051">
              <w:rPr>
                <w:rFonts w:ascii="Times New Roman CYR" w:hAnsi="Times New Roman CYR" w:cs="Times New Roman CYR"/>
                <w:sz w:val="23"/>
                <w:szCs w:val="23"/>
              </w:rPr>
              <w:t>«Выдача выписки из похозяйственной книги»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</w:t>
            </w: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подуслуг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9D66D1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87468F" w:rsidTr="00D40348">
        <w:trPr>
          <w:trHeight w:val="548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87468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87468F">
              <w:rPr>
                <w:rFonts w:ascii="Times New Roman CYR" w:hAnsi="Times New Roman CYR" w:cs="Times New Roman CYR"/>
                <w:sz w:val="23"/>
                <w:szCs w:val="23"/>
              </w:rPr>
              <w:t>телефонная связь</w:t>
            </w:r>
          </w:p>
          <w:p w:rsidR="0087468F" w:rsidRPr="0087468F" w:rsidRDefault="0087468F" w:rsidP="0087468F">
            <w:pPr>
              <w:tabs>
                <w:tab w:val="left" w:pos="1455"/>
              </w:tabs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Единый портал государственных услуг</w:t>
            </w: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D40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Р</w:t>
            </w:r>
            <w:r w:rsidR="007C2AD4">
              <w:rPr>
                <w:rFonts w:ascii="Times New Roman CYR" w:hAnsi="Times New Roman CYR" w:cs="Times New Roman CYR"/>
                <w:sz w:val="23"/>
                <w:szCs w:val="23"/>
              </w:rPr>
              <w:t>егиональный портал государственных услуг</w:t>
            </w:r>
          </w:p>
        </w:tc>
      </w:tr>
      <w:tr w:rsidR="0087468F" w:rsidTr="0087468F">
        <w:trPr>
          <w:trHeight w:val="655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D40348" w:rsidP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О</w:t>
            </w:r>
            <w:r w:rsidR="0087468F">
              <w:rPr>
                <w:rFonts w:ascii="Times New Roman CYR" w:hAnsi="Times New Roman CYR" w:cs="Times New Roman CYR"/>
                <w:sz w:val="23"/>
                <w:szCs w:val="23"/>
              </w:rPr>
              <w:t>фициальный сайт органа местного самоуправления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</w:t>
      </w:r>
      <w:proofErr w:type="spellStart"/>
      <w:r>
        <w:rPr>
          <w:rFonts w:ascii="Times New Roman CYR" w:hAnsi="Times New Roman CYR" w:cs="Times New Roman CYR"/>
          <w:b/>
          <w:bCs/>
          <w:sz w:val="27"/>
          <w:szCs w:val="27"/>
        </w:rPr>
        <w:t>подуслугах</w:t>
      </w:r>
      <w:proofErr w:type="spellEnd"/>
      <w:r>
        <w:rPr>
          <w:rFonts w:ascii="Times New Roman CYR" w:hAnsi="Times New Roman CYR" w:cs="Times New Roman CYR"/>
          <w:b/>
          <w:bCs/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82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Основания отказа в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Основания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Срок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Плата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обращения за получением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DB03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</w:t>
            </w:r>
            <w:r w:rsidR="007C2AD4"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11</w:t>
            </w:r>
          </w:p>
        </w:tc>
      </w:tr>
      <w:tr w:rsidR="007C2AD4" w:rsidTr="00614255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961051" w:rsidRDefault="00961051">
            <w:pPr>
              <w:autoSpaceDE w:val="0"/>
              <w:autoSpaceDN w:val="0"/>
              <w:adjustRightInd w:val="0"/>
              <w:spacing w:after="0" w:line="240" w:lineRule="auto"/>
              <w:ind w:left="6400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выписки из похозяйственной книги»</w:t>
            </w:r>
          </w:p>
        </w:tc>
      </w:tr>
      <w:tr w:rsidR="00614255" w:rsidTr="00614255">
        <w:trPr>
          <w:trHeight w:val="25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614255" w:rsidRPr="00614255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614255" w:rsidRPr="00614255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Pr="00EC3DB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есоблюдение установленных условий признания действительности усиленной квалифицированной электронной подписи заявителя, использованной при обращении за получением муниципальной услуги (в случае обращения за предоставлением муниципальной услуги в электронном виде).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</w:t>
            </w:r>
            <w:r w:rsidR="00614255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CC7F9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--------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DBC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------</w:t>
            </w:r>
          </w:p>
          <w:p w:rsidR="00614255" w:rsidRPr="00614255" w:rsidRDefault="00614255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EC3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Устно</w:t>
            </w:r>
            <w:r w:rsidRPr="00EC3DB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 письменно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 или в</w:t>
            </w:r>
            <w:r w:rsidRPr="00EC3DB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электронной форме.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783" w:rsidRPr="00F72783" w:rsidRDefault="00F72783" w:rsidP="00F72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</w:t>
            </w:r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аправление (выдача) заявителю:</w:t>
            </w:r>
          </w:p>
          <w:p w:rsidR="00F72783" w:rsidRPr="00F72783" w:rsidRDefault="00F72783" w:rsidP="00F72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 выписки из похозяйственной книги;</w:t>
            </w:r>
          </w:p>
          <w:p w:rsidR="00F72783" w:rsidRPr="00F72783" w:rsidRDefault="00F72783" w:rsidP="00F72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- уведомления об отказе в предоставлении выписки из похозяйственной книги </w:t>
            </w:r>
            <w:r w:rsidR="00E25C7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связи с отсутствием запрашиваемых сведений в похозяйственной книге</w:t>
            </w:r>
          </w:p>
          <w:p w:rsidR="0055281C" w:rsidRPr="0055281C" w:rsidRDefault="0055281C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.</w:t>
            </w:r>
          </w:p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</w:p>
    <w:p w:rsidR="007C2AD4" w:rsidRDefault="007C2AD4" w:rsidP="002F0CA2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br w:type="page"/>
      </w: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lastRenderedPageBreak/>
        <w:t>Раздел 3. «Сведения о заявителях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961051" w:rsidRDefault="00961051">
            <w:pPr>
              <w:autoSpaceDE w:val="0"/>
              <w:autoSpaceDN w:val="0"/>
              <w:adjustRightInd w:val="0"/>
              <w:spacing w:after="0" w:line="240" w:lineRule="auto"/>
              <w:ind w:left="6320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выписки из похозяйственной книги»</w:t>
            </w:r>
          </w:p>
        </w:tc>
      </w:tr>
      <w:tr w:rsidR="00E06B34" w:rsidTr="00C7373F">
        <w:trPr>
          <w:trHeight w:val="2881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3.1.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F72783" w:rsidP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Ф</w:t>
            </w:r>
            <w:proofErr w:type="spellStart"/>
            <w:r w:rsidR="00E25C7E"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изические</w:t>
            </w:r>
            <w:proofErr w:type="spellEnd"/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лица, ведущие личное подсобное хозяйство,  обратившиеся в орган, предоставляющий муниципальную услугу с запросом о предоставлении муниципальной услуги, выраженным в устной, пи</w:t>
            </w:r>
            <w:r w:rsidR="005562B7"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сьменной или электронной форме.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55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Документ, удостоверяющий личность</w:t>
            </w:r>
          </w:p>
          <w:p w:rsidR="00E06B34" w:rsidRPr="005562B7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  <w:lang/>
              </w:rPr>
            </w:pPr>
            <w:r w:rsidRPr="00771E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  <w:lang/>
              </w:rPr>
            </w:pPr>
            <w:r w:rsidRPr="00CB5926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CB5926" w:rsidP="00CB5926">
            <w:pPr>
              <w:rPr>
                <w:rFonts w:ascii="Times New Roman CYR" w:hAnsi="Times New Roman CYR" w:cs="Times New Roman CYR"/>
                <w:sz w:val="20"/>
                <w:szCs w:val="20"/>
                <w:highlight w:val="cyan"/>
              </w:rPr>
            </w:pPr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  <w:lang/>
              </w:rPr>
              <w:t>Ф</w:t>
            </w:r>
            <w:proofErr w:type="spellStart"/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изические</w:t>
            </w:r>
            <w:proofErr w:type="spellEnd"/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лица, ведущие личное подсобное хозяйство,  обратившиеся в орган, предоставляющий муниципальную услугу с запросом о предоставлении муниципальной услуги, выраженным в устной, письменной или электронной форме.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CB5926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Документ</w:t>
            </w:r>
            <w:proofErr w:type="gramEnd"/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удостоверяющий личность</w:t>
            </w:r>
          </w:p>
          <w:p w:rsidR="00E06B34" w:rsidRPr="005562B7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  <w:highlight w:val="cyan"/>
              </w:rPr>
            </w:pPr>
          </w:p>
          <w:p w:rsidR="00E06B34" w:rsidRPr="005562B7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CB5926" w:rsidRDefault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CB59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соответствии с </w:t>
            </w:r>
            <w:r w:rsidR="00E06B34" w:rsidRPr="00CB59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законодательством Российской Федерации</w:t>
            </w:r>
          </w:p>
          <w:p w:rsidR="00E06B34" w:rsidRPr="00CB5926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lang/>
              </w:rPr>
            </w:pPr>
          </w:p>
          <w:p w:rsidR="00E06B34" w:rsidRPr="005562B7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highlight w:val="cyan"/>
                <w:lang/>
              </w:rPr>
            </w:pPr>
          </w:p>
          <w:p w:rsidR="00E06B34" w:rsidRPr="005562B7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highlight w:val="cyan"/>
                <w:lang/>
              </w:rPr>
            </w:pPr>
          </w:p>
          <w:p w:rsidR="00E06B34" w:rsidRPr="005562B7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highlight w:val="cyan"/>
                <w:lang/>
              </w:rPr>
            </w:pPr>
          </w:p>
        </w:tc>
      </w:tr>
      <w:tr w:rsidR="002651B4" w:rsidTr="00C7373F">
        <w:trPr>
          <w:trHeight w:val="303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7F0C8A" w:rsidRDefault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3.</w:t>
            </w:r>
            <w:r w:rsidR="00C7373F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2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2B7" w:rsidRPr="005562B7" w:rsidRDefault="005562B7" w:rsidP="0055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физические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</w:t>
            </w:r>
          </w:p>
          <w:p w:rsidR="002651B4" w:rsidRPr="007F0C8A" w:rsidRDefault="002651B4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2B7" w:rsidRPr="005562B7" w:rsidRDefault="005562B7" w:rsidP="0055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</w:t>
            </w:r>
            <w:r w:rsidRPr="005562B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окумент, удостоверяющий личность;</w:t>
            </w:r>
          </w:p>
          <w:p w:rsidR="00E06B34" w:rsidRDefault="005562B7" w:rsidP="0055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 копию документа, удостоверяющего права (полномочия) представителя физического лица, если с заявлением обратился представитель заявителя</w:t>
            </w:r>
          </w:p>
          <w:p w:rsidR="00CB5926" w:rsidRDefault="00CB5926" w:rsidP="0055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DD193C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</w:rPr>
            </w:pPr>
            <w:r w:rsidRP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Default="00CB5926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E56067" w:rsidRDefault="00E06B34" w:rsidP="00CB5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Физические </w:t>
            </w:r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926" w:rsidRPr="00CB5926" w:rsidRDefault="00CB5926" w:rsidP="00CB5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Документ, удостоверяющий личность;</w:t>
            </w:r>
          </w:p>
          <w:p w:rsidR="00E06B34" w:rsidRDefault="00CB5926" w:rsidP="00CB5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- копию документа, удостоверяющего права (полномочия) представителя физического лица, если с заявлением обратился представитель заявителя </w:t>
            </w:r>
          </w:p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</w:t>
            </w:r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оверенность</w:t>
            </w:r>
          </w:p>
          <w:p w:rsidR="002651B4" w:rsidRDefault="002651B4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соответствии с </w:t>
            </w:r>
            <w:r w:rsidRP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законодательством Российской Федерации</w:t>
            </w:r>
          </w:p>
          <w:p w:rsidR="002651B4" w:rsidRDefault="002651B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2F0CA2" w:rsidRDefault="002F0CA2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06B34" w:rsidRPr="00E06B34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Доверенность заверенная нотариально</w:t>
            </w:r>
          </w:p>
        </w:tc>
      </w:tr>
    </w:tbl>
    <w:p w:rsidR="00C7373F" w:rsidRDefault="00C7373F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Раздел 4. «Документы, предоставляемые заявителем для получения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»</w:t>
      </w:r>
    </w:p>
    <w:tbl>
      <w:tblPr>
        <w:tblW w:w="15346" w:type="dxa"/>
        <w:jc w:val="center"/>
        <w:tblInd w:w="7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0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2A314F">
        <w:trPr>
          <w:trHeight w:val="151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Наименования документов, которые предоставляет заявитель для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Образец документа/заполнения документа</w:t>
            </w:r>
          </w:p>
        </w:tc>
      </w:tr>
      <w:tr w:rsidR="007C2AD4" w:rsidTr="002A314F">
        <w:trPr>
          <w:trHeight w:val="25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8</w:t>
            </w:r>
          </w:p>
        </w:tc>
      </w:tr>
      <w:tr w:rsidR="007C2AD4" w:rsidRPr="00E06B34" w:rsidTr="002A314F">
        <w:trPr>
          <w:trHeight w:val="250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961051" w:rsidRDefault="00961051">
            <w:pPr>
              <w:autoSpaceDE w:val="0"/>
              <w:autoSpaceDN w:val="0"/>
              <w:adjustRightInd w:val="0"/>
              <w:spacing w:after="0" w:line="240" w:lineRule="auto"/>
              <w:ind w:left="6380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выписки из похозяйственной книги»</w:t>
            </w:r>
          </w:p>
        </w:tc>
      </w:tr>
      <w:tr w:rsidR="007C2AD4" w:rsidTr="002A314F">
        <w:trPr>
          <w:trHeight w:val="25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4.1.</w:t>
            </w: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C7373F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CA0" w:rsidRPr="006F1CA0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  <w:r w:rsidR="006F1CA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Заявление </w:t>
            </w:r>
          </w:p>
          <w:p w:rsidR="0064090B" w:rsidRDefault="0064090B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4090B" w:rsidRDefault="0064090B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F1CA0" w:rsidRPr="006F1CA0" w:rsidRDefault="006F1CA0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F1CA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  <w:p w:rsidR="007C2AD4" w:rsidRPr="00C859AB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E48" w:rsidRDefault="00DB03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1.</w:t>
            </w:r>
            <w:r w:rsidR="0064090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</w:t>
            </w:r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аявление</w:t>
            </w:r>
          </w:p>
          <w:p w:rsidR="00E708CA" w:rsidRPr="00425E48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4090B" w:rsidRDefault="0064090B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4090B" w:rsidRPr="002F0CA2" w:rsidRDefault="0064090B" w:rsidP="00640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DC3F53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lastRenderedPageBreak/>
              <w:t>1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.З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аявление в 2-х экземплярах 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708CA" w:rsidRPr="00C859AB" w:rsidRDefault="00E708CA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DB03E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1.Н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051" w:rsidRPr="00961051" w:rsidRDefault="00DB03E3" w:rsidP="0096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</w:t>
            </w:r>
            <w:r w:rsidR="00961051"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Письменное заявление составляется на русском языке рукописным или машинописным способом и в обязательном порядке должно содержать: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наименование администрации муниципального образования;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предмет обращения;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фамилию, имя, отчество (последнее – при наличии) заявителя или его представителя;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почтовый адрес, если сведения должны быть направлены заявителю почтой;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контактный телефон (при его наличии);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lastRenderedPageBreak/>
              <w:t>личную подпись заявителя;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дату написания.</w:t>
            </w:r>
          </w:p>
          <w:p w:rsidR="00961051" w:rsidRPr="00961051" w:rsidRDefault="00961051" w:rsidP="0096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В случае направления заявления в электронной форме через региональный портал </w:t>
            </w:r>
            <w:hyperlink r:id="rId6" w:history="1"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http://www.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gosuslugi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astrobl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ru</w:t>
              </w:r>
            </w:hyperlink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либо федеральный портал </w:t>
            </w:r>
            <w:hyperlink r:id="rId7" w:history="1"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http://www.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gosuslugi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ru</w:t>
              </w:r>
            </w:hyperlink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запрос заполняется в электронной форме согласно представленной на региональном портале </w:t>
            </w:r>
            <w:hyperlink r:id="rId8" w:history="1"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http://www.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gosuslugi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astrobl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ru</w:t>
              </w:r>
            </w:hyperlink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либо федеральном портале </w:t>
            </w:r>
            <w:hyperlink r:id="rId9" w:history="1"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http://www.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gosuslugi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ru</w:t>
              </w:r>
            </w:hyperlink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электронной форме обращения.</w:t>
            </w:r>
          </w:p>
          <w:p w:rsidR="007C2AD4" w:rsidRPr="00961051" w:rsidRDefault="007C2AD4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DB03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lastRenderedPageBreak/>
              <w:t>1.</w:t>
            </w:r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Форма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документ</w:t>
            </w:r>
            <w:proofErr w:type="gramStart"/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а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(</w:t>
            </w:r>
            <w:proofErr w:type="gramEnd"/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заявление)</w:t>
            </w:r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прикладывается к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настоящей  технологической</w:t>
            </w:r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 схеме</w:t>
            </w:r>
            <w:r w:rsidR="004578C0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 (приложение № </w:t>
            </w:r>
            <w:r w:rsidR="00B62B36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2</w:t>
            </w:r>
            <w:r w:rsidR="004578C0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)</w:t>
            </w: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DC3F53" w:rsidRPr="00C859AB" w:rsidRDefault="00DC3F53" w:rsidP="002F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FC3" w:rsidRDefault="00B62B36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lastRenderedPageBreak/>
              <w:t>нет</w:t>
            </w: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  <w:p w:rsidR="004578C0" w:rsidRPr="00C859AB" w:rsidRDefault="004578C0" w:rsidP="0058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</w:tr>
      <w:tr w:rsidR="002A314F" w:rsidTr="00C7373F">
        <w:trPr>
          <w:trHeight w:val="765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C859AB" w:rsidRDefault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lastRenderedPageBreak/>
              <w:t>4.2.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2A314F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удостоверяющий личность</w:t>
            </w:r>
          </w:p>
          <w:p w:rsidR="002A314F" w:rsidRDefault="002A314F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="002A314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аспорт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AA7BFC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Оригинал</w:t>
            </w:r>
            <w:r w:rsidR="00AA7BFC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AA7BFC" w:rsidRPr="00AA7BF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окументы могут быть предоставлены в виде нотариально заверенных копий;</w:t>
            </w:r>
          </w:p>
          <w:p w:rsidR="002A314F" w:rsidRPr="00AA7BFC" w:rsidRDefault="002A3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D159D2" w:rsidRDefault="00062CE3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062CE3" w:rsidRDefault="00AA7BFC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AA7BF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</w:t>
            </w:r>
          </w:p>
        </w:tc>
      </w:tr>
      <w:tr w:rsidR="002A314F" w:rsidTr="00C7373F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C859AB" w:rsidRDefault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4.3.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051" w:rsidRPr="00961051" w:rsidRDefault="00961051" w:rsidP="0096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</w:t>
            </w:r>
            <w:r w:rsidRPr="0096105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окумент, удостоверяющ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ий</w:t>
            </w:r>
            <w:r w:rsidRPr="0096105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права (полномочия) представителя физического лица, если с заявлением обратился представитель заявителя.</w:t>
            </w:r>
          </w:p>
          <w:p w:rsidR="002A314F" w:rsidRDefault="002A314F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96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Д</w:t>
            </w:r>
            <w:r w:rsidR="002A314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</w:t>
            </w:r>
            <w:r w:rsidR="0096105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веренность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.</w:t>
            </w:r>
            <w:r w:rsidR="00062CE3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Оригинал</w:t>
            </w:r>
          </w:p>
          <w:p w:rsidR="00AA7BFC" w:rsidRPr="00AA7BFC" w:rsidRDefault="00AA7BFC" w:rsidP="0096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</w:t>
            </w:r>
            <w:r w:rsid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отариально заверенная доверенность</w:t>
            </w:r>
          </w:p>
          <w:p w:rsidR="007750DD" w:rsidRPr="00D159D2" w:rsidRDefault="007750DD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062CE3" w:rsidRDefault="00062C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</w:t>
            </w:r>
          </w:p>
        </w:tc>
      </w:tr>
    </w:tbl>
    <w:p w:rsidR="00961051" w:rsidRDefault="00961051" w:rsidP="006E797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</w:p>
    <w:p w:rsidR="00961051" w:rsidRDefault="00961051" w:rsidP="006E797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</w:p>
    <w:p w:rsidR="007C2AD4" w:rsidRDefault="007C2AD4" w:rsidP="006E797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в адрес которог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о(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SID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 w:rsidP="00B62B36">
            <w:pPr>
              <w:autoSpaceDE w:val="0"/>
              <w:autoSpaceDN w:val="0"/>
              <w:adjustRightInd w:val="0"/>
              <w:spacing w:after="0" w:line="240" w:lineRule="auto"/>
              <w:ind w:left="63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«Выдача </w:t>
            </w:r>
            <w:r w:rsidR="00B62B36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выписки из похозяйственной книги</w:t>
            </w: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6E7974" w:rsidTr="00DB03E3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C7373F" w:rsidP="00D750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Межведомственное</w:t>
            </w:r>
            <w:r w:rsidR="006E7974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 взаимодействие не предусмотрено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  <w:lang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lastRenderedPageBreak/>
        <w:t>Раздел 6. Результат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Документ/ документы, являющийся(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иеся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Требования к документу/ документам, являющемуся(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Характеристика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Способы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 w:rsidP="00B62B36">
            <w:pPr>
              <w:autoSpaceDE w:val="0"/>
              <w:autoSpaceDN w:val="0"/>
              <w:adjustRightInd w:val="0"/>
              <w:spacing w:after="0" w:line="240" w:lineRule="auto"/>
              <w:ind w:left="62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«Выдача </w:t>
            </w:r>
            <w:r w:rsidR="00B62B36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выписки из похозяйственной книги</w:t>
            </w: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6.1.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E6E" w:rsidRPr="00D61E6E" w:rsidRDefault="00D61E6E" w:rsidP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Направление (выдача) заявителю:</w:t>
            </w:r>
          </w:p>
          <w:p w:rsidR="007C2AD4" w:rsidRPr="00D61E6E" w:rsidRDefault="00D61E6E" w:rsidP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 выписки из похозяйственной книги;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391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391D3A" w:rsidP="00E76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391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нет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Лично</w:t>
            </w:r>
          </w:p>
          <w:p w:rsidR="003340AA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Почтой</w:t>
            </w:r>
          </w:p>
          <w:p w:rsidR="003340AA" w:rsidRPr="0055540A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Электронно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C7373F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1 месяц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</w:t>
            </w:r>
          </w:p>
        </w:tc>
      </w:tr>
      <w:tr w:rsidR="003B1B30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6.2.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E6E" w:rsidRPr="00D61E6E" w:rsidRDefault="004179C2" w:rsidP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Отказ в предоставлении муниципальной услуги</w:t>
            </w:r>
            <w:r w:rsidR="00D61E6E"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Направление (выдача) заявителю:</w:t>
            </w:r>
          </w:p>
          <w:p w:rsidR="00D61E6E" w:rsidRPr="00D61E6E" w:rsidRDefault="00D61E6E" w:rsidP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proofErr w:type="gramStart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уведомления об отказе в предоставлении выписки из похозяйственной книги (по форме согласно приложению 3 к настояще</w:t>
            </w:r>
            <w:r w:rsidR="00391D3A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й </w:t>
            </w:r>
            <w:proofErr w:type="spellStart"/>
            <w:r w:rsidR="00391D3A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техносхеме</w:t>
            </w:r>
            <w:proofErr w:type="spellEnd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в случае отсутствия в похозяйственной книге муниципального образования запрашиваемых сведений.</w:t>
            </w:r>
            <w:proofErr w:type="gramEnd"/>
          </w:p>
          <w:p w:rsidR="00D61E6E" w:rsidRPr="00D61E6E" w:rsidRDefault="00D61E6E" w:rsidP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.</w:t>
            </w:r>
          </w:p>
          <w:p w:rsidR="003B1B30" w:rsidRPr="0055540A" w:rsidRDefault="003B1B30" w:rsidP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3340AA" w:rsidP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Утвержденная форма</w:t>
            </w:r>
            <w:r w:rsidR="007377CD"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 отказа</w:t>
            </w: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, наличие подписи главы, печати.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proofErr w:type="gramStart"/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 xml:space="preserve">Форма прилагается к настоящей технологической схеме </w:t>
            </w:r>
            <w:r w:rsidRPr="00B62B36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(прил.</w:t>
            </w:r>
            <w:r w:rsidR="00B62B36" w:rsidRPr="00B62B36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№</w:t>
            </w:r>
            <w:r w:rsidR="00B62B36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1</w:t>
            </w:r>
            <w:proofErr w:type="gramEnd"/>
          </w:p>
          <w:p w:rsidR="00BB2608" w:rsidRPr="00153577" w:rsidRDefault="00BB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0AA" w:rsidRPr="00153577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Лично</w:t>
            </w:r>
          </w:p>
          <w:p w:rsidR="003340AA" w:rsidRPr="00153577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Почтой</w:t>
            </w:r>
          </w:p>
          <w:p w:rsidR="003B1B30" w:rsidRPr="00153577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Электронно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C7373F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1 месяц</w:t>
            </w:r>
          </w:p>
          <w:p w:rsidR="00B857AA" w:rsidRPr="00153577" w:rsidRDefault="00B857AA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/>
              </w:rPr>
              <w:t>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lastRenderedPageBreak/>
        <w:t>Раздел 7. «Технологические процессы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506"/>
        <w:gridCol w:w="2501"/>
        <w:gridCol w:w="2506"/>
        <w:gridCol w:w="2506"/>
        <w:gridCol w:w="2522"/>
        <w:gridCol w:w="2499"/>
      </w:tblGrid>
      <w:tr w:rsidR="007C2AD4" w:rsidTr="007377CD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Исполнитель процедуры процесса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Ресурсы, необходимые для выполнения процедуры процесса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</w:tr>
      <w:tr w:rsidR="007C2AD4" w:rsidTr="000E144C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6C0B7F" w:rsidP="00153577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color w:val="000000"/>
                <w:lang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 xml:space="preserve">«Выдача </w:t>
            </w:r>
            <w:r w:rsidR="00153577">
              <w:rPr>
                <w:rFonts w:ascii="Times New Roman CYR" w:hAnsi="Times New Roman CYR" w:cs="Times New Roman CYR"/>
                <w:b/>
                <w:color w:val="000000"/>
              </w:rPr>
              <w:t>выписки из похозяйственной книги</w:t>
            </w: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>»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FD6545" w:rsidP="000E1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lang/>
              </w:rPr>
            </w:pPr>
            <w:r w:rsidRPr="0088085D">
              <w:rPr>
                <w:rFonts w:ascii="Times New Roman CYR" w:hAnsi="Times New Roman CYR" w:cs="Times New Roman CYR"/>
                <w:b/>
                <w:color w:val="000000"/>
                <w:lang/>
              </w:rPr>
              <w:t>Прием и регистрация заявления</w:t>
            </w:r>
          </w:p>
        </w:tc>
      </w:tr>
      <w:tr w:rsidR="009D6566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E25C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7.1.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 о предоставлении муниципальной услуги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95B" w:rsidRPr="0086095B" w:rsidRDefault="009D6566" w:rsidP="0086095B">
            <w:pPr>
              <w:pStyle w:val="a9"/>
              <w:spacing w:before="0" w:beforeAutospacing="0" w:after="0" w:afterAutospacing="0"/>
              <w:ind w:firstLine="5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1. </w:t>
            </w:r>
            <w:proofErr w:type="gramStart"/>
            <w:r w:rsidR="0086095B" w:rsidRPr="0086095B">
              <w:rPr>
                <w:color w:val="332E2D"/>
                <w:spacing w:val="2"/>
                <w:sz w:val="20"/>
                <w:szCs w:val="20"/>
                <w:bdr w:val="none" w:sz="0" w:space="0" w:color="auto" w:frame="1"/>
              </w:rPr>
              <w:t xml:space="preserve">При поступлении заявления в администрацию в письменной форме (по почте, при личном обращении в аппарат администрации) </w:t>
            </w:r>
            <w:r w:rsidR="0086095B" w:rsidRPr="0086095B">
              <w:rPr>
                <w:color w:val="332E2D"/>
                <w:spacing w:val="2"/>
                <w:sz w:val="20"/>
                <w:szCs w:val="20"/>
                <w:lang w:eastAsia="ar-SA"/>
              </w:rPr>
              <w:t xml:space="preserve">специалист администрации, ответственный за прием и регистрацию </w:t>
            </w:r>
            <w:r w:rsidR="0086095B" w:rsidRPr="0086095B">
              <w:rPr>
                <w:sz w:val="20"/>
                <w:szCs w:val="20"/>
              </w:rPr>
              <w:t>обращений (заявлений, запросов)</w:t>
            </w:r>
            <w:r w:rsidR="0086095B" w:rsidRPr="0086095B">
              <w:rPr>
                <w:color w:val="332E2D"/>
                <w:spacing w:val="2"/>
                <w:sz w:val="20"/>
                <w:szCs w:val="20"/>
                <w:lang w:eastAsia="ar-SA"/>
              </w:rPr>
              <w:t xml:space="preserve">, </w:t>
            </w:r>
            <w:r w:rsidR="0086095B" w:rsidRPr="0086095B">
              <w:rPr>
                <w:color w:val="332E2D"/>
                <w:spacing w:val="2"/>
                <w:sz w:val="20"/>
                <w:szCs w:val="20"/>
                <w:bdr w:val="none" w:sz="0" w:space="0" w:color="auto" w:frame="1"/>
              </w:rPr>
              <w:t>регистрирует заявление в соответствующем журнале учета входящих документов; при личном обращении заявителя с заявлением по его просьбе на втором экземпляре заявления специалист ставит подпись и дату приема заявления.</w:t>
            </w:r>
            <w:proofErr w:type="gramEnd"/>
          </w:p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DB5BC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791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Ответственный специалист администрации 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«</w:t>
            </w:r>
            <w:r w:rsidR="007917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Грачев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ский сельсовет»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E761FD" w:rsidP="00B62B3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заявления прил</w:t>
            </w:r>
            <w:r w:rsidRPr="00B62B36">
              <w:rPr>
                <w:rFonts w:ascii="Times New Roman" w:hAnsi="Times New Roman" w:cs="Times New Roman"/>
                <w:sz w:val="20"/>
                <w:szCs w:val="20"/>
              </w:rPr>
              <w:t xml:space="preserve">. № </w:t>
            </w:r>
            <w:r w:rsidR="00B62B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73F" w:rsidRDefault="00C7373F" w:rsidP="004A7297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  <w:p w:rsidR="007C2AD4" w:rsidRPr="00C7373F" w:rsidRDefault="004A7297" w:rsidP="00DB5BC5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4A7297"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Оформление  </w:t>
            </w:r>
            <w:r w:rsidR="00DB5BC5">
              <w:rPr>
                <w:rFonts w:ascii="Times New Roman CYR" w:hAnsi="Times New Roman CYR" w:cs="Times New Roman CYR"/>
                <w:b/>
                <w:bCs/>
                <w:color w:val="000000"/>
              </w:rPr>
              <w:t>выписки из похозяйственной книги или</w:t>
            </w:r>
            <w:r w:rsidRPr="004A7297"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 уведомления об отказе в предо</w:t>
            </w:r>
            <w:r w:rsidR="00C7373F">
              <w:rPr>
                <w:rFonts w:ascii="Times New Roman CYR" w:hAnsi="Times New Roman CYR" w:cs="Times New Roman CYR"/>
                <w:b/>
                <w:bCs/>
                <w:color w:val="000000"/>
              </w:rPr>
              <w:t>ставлении муниципальной услуги.</w:t>
            </w:r>
          </w:p>
        </w:tc>
      </w:tr>
      <w:tr w:rsidR="009D6566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E25C7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7.2.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5" w:rsidRPr="00DB5BC5" w:rsidRDefault="00DB5BC5" w:rsidP="00DB5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DB5BC5">
              <w:rPr>
                <w:rFonts w:ascii="Times New Roman" w:hAnsi="Times New Roman"/>
                <w:bCs/>
                <w:sz w:val="20"/>
                <w:szCs w:val="20"/>
              </w:rPr>
              <w:t>формление выписки из похозяйственной книги или уведомления об отказе в предоставлении выписки;</w:t>
            </w:r>
          </w:p>
          <w:p w:rsidR="009D6566" w:rsidRPr="004A7297" w:rsidRDefault="009D6566" w:rsidP="004A7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4A7297" w:rsidP="004A72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 xml:space="preserve">оставляются в двух экземплярах. Оба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экземпляра являются </w:t>
            </w:r>
            <w:r w:rsidR="00E761FD">
              <w:rPr>
                <w:rFonts w:ascii="Times New Roman" w:hAnsi="Times New Roman"/>
                <w:sz w:val="20"/>
                <w:szCs w:val="20"/>
              </w:rPr>
              <w:t>подлинными,</w:t>
            </w:r>
            <w:r w:rsidR="00E761FD" w:rsidRPr="004A7297">
              <w:rPr>
                <w:rFonts w:ascii="Times New Roman" w:hAnsi="Times New Roman"/>
                <w:sz w:val="20"/>
                <w:szCs w:val="20"/>
              </w:rPr>
              <w:t xml:space="preserve"> подписываются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 xml:space="preserve"> главой админист</w:t>
            </w:r>
            <w:r>
              <w:rPr>
                <w:rFonts w:ascii="Times New Roman" w:hAnsi="Times New Roman"/>
                <w:sz w:val="20"/>
                <w:szCs w:val="20"/>
              </w:rPr>
              <w:t>рации  или</w:t>
            </w:r>
            <w:r w:rsidR="00E761FD">
              <w:rPr>
                <w:rFonts w:ascii="Times New Roman" w:hAnsi="Times New Roman"/>
                <w:sz w:val="20"/>
                <w:szCs w:val="20"/>
              </w:rPr>
              <w:t xml:space="preserve"> специалистом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>, ответственным за пред</w:t>
            </w:r>
            <w:r w:rsidR="00E761FD">
              <w:rPr>
                <w:rFonts w:ascii="Times New Roman" w:hAnsi="Times New Roman"/>
                <w:sz w:val="20"/>
                <w:szCs w:val="20"/>
              </w:rPr>
              <w:t>оставлением указанной услуги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>,  и заверяются печатью органа местного самоуправления.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D7508D" w:rsidP="008F6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4A7297">
              <w:rPr>
                <w:rFonts w:ascii="Times New Roman" w:hAnsi="Times New Roman"/>
                <w:sz w:val="20"/>
                <w:szCs w:val="20"/>
              </w:rPr>
              <w:t>е более 3-х</w:t>
            </w:r>
            <w:r w:rsidR="008F6DC7">
              <w:rPr>
                <w:rFonts w:ascii="Times New Roman" w:hAnsi="Times New Roman"/>
                <w:sz w:val="20"/>
                <w:szCs w:val="20"/>
              </w:rPr>
              <w:t xml:space="preserve"> рабочих</w:t>
            </w:r>
            <w:r w:rsidR="004A7297">
              <w:rPr>
                <w:rFonts w:ascii="Times New Roman" w:hAnsi="Times New Roman"/>
                <w:sz w:val="20"/>
                <w:szCs w:val="20"/>
              </w:rPr>
              <w:t xml:space="preserve">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D7508D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пециалист, ответственный за предоставление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услуги.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proofErr w:type="gramStart"/>
            <w:r w:rsidR="00B857AA"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МФУ), программное обеспечен</w:t>
            </w:r>
            <w:r w:rsidR="00B857AA">
              <w:rPr>
                <w:rFonts w:ascii="Times New Roman" w:hAnsi="Times New Roman"/>
                <w:sz w:val="20"/>
                <w:szCs w:val="20"/>
              </w:rPr>
              <w:t>ие</w:t>
            </w:r>
            <w:proofErr w:type="gramEnd"/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DB5B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8F6DC7">
              <w:rPr>
                <w:rFonts w:ascii="Times New Roman" w:hAnsi="Times New Roman"/>
                <w:sz w:val="20"/>
                <w:szCs w:val="20"/>
              </w:rPr>
              <w:t>-</w:t>
            </w:r>
            <w:r w:rsidR="00DB5BC5">
              <w:rPr>
                <w:rFonts w:ascii="Times New Roman" w:hAnsi="Times New Roman"/>
                <w:sz w:val="20"/>
                <w:szCs w:val="20"/>
              </w:rPr>
              <w:t>-----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761FD" w:rsidRDefault="00BB2608">
            <w:pPr>
              <w:autoSpaceDE w:val="0"/>
              <w:autoSpaceDN w:val="0"/>
              <w:adjustRightInd w:val="0"/>
              <w:spacing w:after="0" w:line="240" w:lineRule="auto"/>
              <w:ind w:left="5660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Направление заявителю результатауслуги</w:t>
            </w:r>
          </w:p>
        </w:tc>
      </w:tr>
      <w:tr w:rsidR="007C2AD4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7.3.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5" w:rsidRPr="00DB5BC5" w:rsidRDefault="00DB5BC5" w:rsidP="00DB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  <w:lang/>
              </w:rPr>
              <w:t>В</w:t>
            </w:r>
            <w:proofErr w:type="spellStart"/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ыдача</w:t>
            </w:r>
            <w:proofErr w:type="spellEnd"/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(направление) заявителю выписки из похозяйственной книги </w:t>
            </w:r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lastRenderedPageBreak/>
              <w:t>муниципального образования или уведомления об отказе в предоставлении выписки.</w:t>
            </w:r>
          </w:p>
          <w:p w:rsidR="007C2AD4" w:rsidRPr="002D0BB5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7AA" w:rsidRPr="00B857AA" w:rsidRDefault="00DB5BC5" w:rsidP="0073417D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lastRenderedPageBreak/>
              <w:t>С</w:t>
            </w:r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оответствие оформленного и зарегистрированного документа предмету </w:t>
            </w:r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lastRenderedPageBreak/>
              <w:t>обращения, указанному в запросе заявителя</w:t>
            </w:r>
            <w:proofErr w:type="gramStart"/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.</w:t>
            </w:r>
            <w:r w:rsid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,</w:t>
            </w:r>
            <w:r w:rsidR="0073417D" w:rsidRP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</w:t>
            </w:r>
            <w:proofErr w:type="gramEnd"/>
            <w:r w:rsidR="0073417D" w:rsidRP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или уведомления </w:t>
            </w:r>
            <w:r w:rsid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с </w:t>
            </w:r>
            <w:r w:rsidR="0073417D"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обоснованным</w:t>
            </w:r>
            <w:r w:rsidR="00B857AA"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 xml:space="preserve"> отказ</w:t>
            </w:r>
            <w:r w:rsidR="0073417D"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ом</w:t>
            </w:r>
            <w:r w:rsidR="00B857AA"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 xml:space="preserve"> в предоставлении 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737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Специалист, ответственный за предоставление </w:t>
            </w:r>
            <w:proofErr w:type="spellStart"/>
            <w:proofErr w:type="gramStart"/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муници-пальной</w:t>
            </w:r>
            <w:proofErr w:type="spellEnd"/>
            <w:proofErr w:type="gramEnd"/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 услуги.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proofErr w:type="gramStart"/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Документационное обеспечение (формы, бланки), технологическое обеспечение </w:t>
            </w: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lastRenderedPageBreak/>
              <w:t>(наличие необходимого оборудования: принтера, сканера, МФУ), программное обеспечен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ие</w:t>
            </w:r>
            <w:proofErr w:type="gramEnd"/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73417D" w:rsidP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lastRenderedPageBreak/>
              <w:t>-</w:t>
            </w:r>
            <w:r w:rsidR="00E25C7E"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 xml:space="preserve">Уведомление об отказе </w:t>
            </w:r>
            <w:proofErr w:type="spellStart"/>
            <w:r w:rsidR="00E25C7E"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прилож</w:t>
            </w:r>
            <w:proofErr w:type="spellEnd"/>
            <w:r w:rsidR="00E25C7E"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 xml:space="preserve"> 1 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/>
        </w:rPr>
      </w:pP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Раздел 8. «Особенности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/>
        </w:rPr>
        <w:t>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/>
              </w:rPr>
              <w:t>7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B2608" w:rsidRDefault="006C0B7F" w:rsidP="00B62B36">
            <w:pPr>
              <w:autoSpaceDE w:val="0"/>
              <w:autoSpaceDN w:val="0"/>
              <w:adjustRightInd w:val="0"/>
              <w:spacing w:after="0" w:line="240" w:lineRule="auto"/>
              <w:ind w:left="6440"/>
              <w:rPr>
                <w:rFonts w:ascii="Times New Roman CYR" w:hAnsi="Times New Roman CYR" w:cs="Times New Roman CYR"/>
                <w:color w:val="000000"/>
                <w:lang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 xml:space="preserve">«Выдача </w:t>
            </w:r>
            <w:r w:rsidR="00B62B36">
              <w:rPr>
                <w:rFonts w:ascii="Times New Roman CYR" w:hAnsi="Times New Roman CYR" w:cs="Times New Roman CYR"/>
                <w:b/>
                <w:color w:val="000000"/>
              </w:rPr>
              <w:t>выписки из похозяйственной книги</w:t>
            </w: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>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7A1" w:rsidRPr="007917A1" w:rsidRDefault="005240DF" w:rsidP="007917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сайте администрации МО «</w:t>
            </w:r>
            <w:r w:rsidR="007917A1">
              <w:rPr>
                <w:rFonts w:ascii="Times New Roman" w:hAnsi="Times New Roman"/>
                <w:sz w:val="20"/>
                <w:szCs w:val="20"/>
              </w:rPr>
              <w:t>Грачев</w:t>
            </w:r>
            <w:r>
              <w:rPr>
                <w:rFonts w:ascii="Times New Roman" w:hAnsi="Times New Roman"/>
                <w:sz w:val="20"/>
                <w:szCs w:val="20"/>
              </w:rPr>
              <w:t>ский сельсовет»</w:t>
            </w:r>
            <w:r w:rsidR="007917A1">
              <w:t xml:space="preserve"> </w:t>
            </w:r>
            <w:hyperlink r:id="rId10" w:history="1">
              <w:r w:rsidR="007917A1" w:rsidRPr="007917A1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http://mo.astrobl.ru/</w:t>
              </w:r>
              <w:proofErr w:type="spellStart"/>
              <w:r w:rsidR="007917A1" w:rsidRPr="007917A1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grachevskij</w:t>
              </w:r>
              <w:proofErr w:type="spellEnd"/>
              <w:r w:rsidR="007917A1" w:rsidRPr="007917A1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</w:hyperlink>
            <w:r w:rsidR="007917A1" w:rsidRPr="007917A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240DF" w:rsidRPr="005240DF" w:rsidRDefault="007917A1" w:rsidP="007917A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857CB1">
              <w:rPr>
                <w:rFonts w:ascii="Times New Roman" w:hAnsi="Times New Roman"/>
                <w:sz w:val="20"/>
                <w:szCs w:val="20"/>
              </w:rPr>
              <w:t>порталах государственных и муниципальных услуг (функций) (</w:t>
            </w:r>
            <w:hyperlink r:id="rId11" w:history="1">
              <w:r w:rsidR="00857CB1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http://www.gosuslugi.ru</w:t>
              </w:r>
            </w:hyperlink>
            <w:r w:rsidR="005240DF">
              <w:t xml:space="preserve">; </w:t>
            </w:r>
            <w:hyperlink r:id="rId12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astrobl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240DF">
              <w:rPr>
                <w:rFonts w:ascii="Times New Roman" w:hAnsi="Times New Roman" w:cs="Times New Roman"/>
                <w:sz w:val="20"/>
                <w:szCs w:val="20"/>
              </w:rPr>
              <w:t xml:space="preserve">; МФЦ </w:t>
            </w:r>
            <w:hyperlink r:id="rId13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mfc.astrobl.ru</w:t>
              </w:r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240DF" w:rsidRPr="005240DF">
              <w:tab/>
            </w:r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лично при обращении в администрацию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F516BF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Запрос осуществляется в электронном виде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 требуется предоставление заявителем документов на бумажном носителе.</w:t>
            </w:r>
            <w:r w:rsidR="00857CB1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 w:rsidP="007341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э</w:t>
            </w:r>
            <w:r w:rsidR="0073417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лектронная почта</w:t>
            </w:r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, через региональный  или единый портал</w:t>
            </w:r>
            <w:r w:rsidRPr="00BF05A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Default="0073417D" w:rsidP="00586DF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Жалоба  может быть направлена в электронной форме, в том чи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сле посредством Интернет-сайтов</w:t>
            </w:r>
            <w:r w:rsidR="00586DF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Интернет-портала</w:t>
            </w:r>
            <w:proofErr w:type="gramEnd"/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госуда</w:t>
            </w:r>
            <w:r w:rsidR="00586DF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рственных и муниципальных услуг, </w:t>
            </w:r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при личном приеме заявителя</w:t>
            </w:r>
          </w:p>
        </w:tc>
      </w:tr>
    </w:tbl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lang/>
        </w:rPr>
      </w:pPr>
    </w:p>
    <w:p w:rsidR="00F516BF" w:rsidRDefault="00F516BF" w:rsidP="00E06B34">
      <w:pPr>
        <w:rPr>
          <w:rFonts w:ascii="Times New Roman CYR" w:hAnsi="Times New Roman CYR" w:cs="Times New Roman CYR"/>
          <w:color w:val="000000"/>
          <w:sz w:val="24"/>
          <w:szCs w:val="24"/>
          <w:lang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  <w:r>
        <w:rPr>
          <w:rFonts w:ascii="Times New Roman CYR" w:hAnsi="Times New Roman CYR" w:cs="Times New Roman CYR"/>
          <w:color w:val="000000"/>
          <w:sz w:val="24"/>
          <w:szCs w:val="24"/>
          <w:lang/>
        </w:rPr>
        <w:br w:type="page"/>
      </w:r>
    </w:p>
    <w:tbl>
      <w:tblPr>
        <w:tblW w:w="0" w:type="auto"/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586DFD" w:rsidTr="00586DFD"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69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1 </w:t>
            </w:r>
          </w:p>
          <w:p w:rsidR="00586DFD" w:rsidRDefault="00586DFD" w:rsidP="00B62B3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 технологической схеме по            предоставлению муниципальной                  услуги «Выдача </w:t>
            </w:r>
            <w:r w:rsidR="00B62B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выписки из похозяйственной книги»</w:t>
            </w:r>
          </w:p>
        </w:tc>
      </w:tr>
    </w:tbl>
    <w:p w:rsidR="00B62B36" w:rsidRDefault="00B62B36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62B36" w:rsidRPr="00B62B36" w:rsidRDefault="00B62B36" w:rsidP="00B62B3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2B36" w:rsidRPr="00B62B36" w:rsidRDefault="00B62B36" w:rsidP="00B62B3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2B36" w:rsidRDefault="00B62B36" w:rsidP="00B62B3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2B36" w:rsidRPr="00B62B36" w:rsidRDefault="00B62B36" w:rsidP="00B62B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62B36">
        <w:rPr>
          <w:rFonts w:ascii="Times New Roman" w:eastAsia="Calibri" w:hAnsi="Times New Roman" w:cs="Times New Roman"/>
          <w:sz w:val="24"/>
          <w:szCs w:val="24"/>
        </w:rPr>
        <w:t>Уведомление об отказе в предоставлении выписки из похозяйственной книги</w:t>
      </w: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 20____ г.</w:t>
      </w: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Рассмотрев Ваше заявление от «_____» ________ 20____ г., поступившее на рассмотрение «_____» ________ 20____ г., сообщаю, что администрация муниципального образования «_________________» отказывает в предоставлении выписки из похозяйственной книги о ___________________________________________________________________________________</w:t>
      </w: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lang w:eastAsia="ru-RU"/>
        </w:rPr>
      </w:pPr>
      <w:r w:rsidRPr="00B62B36">
        <w:rPr>
          <w:rFonts w:ascii="Times New Roman" w:eastAsia="Times New Roman" w:hAnsi="Times New Roman" w:cs="Times New Roman"/>
          <w:lang w:eastAsia="ru-RU"/>
        </w:rPr>
        <w:t>(указать предмет обращения)</w:t>
      </w:r>
    </w:p>
    <w:p w:rsidR="00B62B36" w:rsidRPr="00B62B36" w:rsidRDefault="00B62B36" w:rsidP="00B62B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поскольку в похозяйственной книге муниципального образования «____________» отсутствуют сведения о __________________________________________. </w:t>
      </w:r>
    </w:p>
    <w:p w:rsidR="00B62B36" w:rsidRPr="00B62B36" w:rsidRDefault="00B62B36" w:rsidP="00B62B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(указать наименование сведений)</w:t>
      </w: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МО «_____________»</w:t>
      </w: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2B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______________ _____________  _____________</w:t>
      </w:r>
    </w:p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(дата)            (подпись)           (Ф.И.О.)</w:t>
      </w:r>
    </w:p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ab/>
      </w:r>
      <w:r w:rsidRPr="00B62B36">
        <w:rPr>
          <w:rFonts w:ascii="Times New Roman" w:eastAsia="Calibri" w:hAnsi="Times New Roman" w:cs="Times New Roman"/>
          <w:sz w:val="24"/>
          <w:szCs w:val="24"/>
        </w:rPr>
        <w:tab/>
      </w:r>
      <w:r w:rsidRPr="00B62B36">
        <w:rPr>
          <w:rFonts w:ascii="Times New Roman" w:eastAsia="Calibri" w:hAnsi="Times New Roman" w:cs="Times New Roman"/>
          <w:sz w:val="24"/>
          <w:szCs w:val="24"/>
        </w:rPr>
        <w:tab/>
      </w:r>
      <w:r w:rsidRPr="00B62B36">
        <w:rPr>
          <w:rFonts w:ascii="Times New Roman" w:eastAsia="Calibri" w:hAnsi="Times New Roman" w:cs="Times New Roman"/>
          <w:sz w:val="24"/>
          <w:szCs w:val="24"/>
        </w:rPr>
        <w:tab/>
        <w:t>М.П.</w:t>
      </w: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Default="00B62B3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B62B36" w:rsidRPr="00B62B36" w:rsidRDefault="00B62B36" w:rsidP="00B62B36">
      <w:pPr>
        <w:pageBreakBefore/>
        <w:suppressAutoHyphens/>
        <w:spacing w:after="0" w:line="276" w:lineRule="auto"/>
        <w:ind w:left="3686" w:right="-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 2 </w:t>
      </w:r>
    </w:p>
    <w:p w:rsidR="00B62B36" w:rsidRPr="00B62B36" w:rsidRDefault="00B62B36" w:rsidP="00B62B3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B62B36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технологической схеме</w:t>
      </w: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по  предоставлению  муниципальной услуги </w:t>
      </w:r>
    </w:p>
    <w:p w:rsidR="00B62B36" w:rsidRPr="00B62B36" w:rsidRDefault="00B62B36" w:rsidP="00B62B3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>«Выдача выписки из похозяйственной книги»</w:t>
      </w:r>
    </w:p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62B36" w:rsidRPr="00B62B36" w:rsidRDefault="00B62B36" w:rsidP="00B62B36">
      <w:pPr>
        <w:spacing w:after="0" w:line="276" w:lineRule="auto"/>
        <w:ind w:left="5103"/>
        <w:jc w:val="right"/>
        <w:rPr>
          <w:rFonts w:ascii="Times New Roman" w:eastAsia="Calibri" w:hAnsi="Times New Roman" w:cs="Times New Roman"/>
          <w:i/>
        </w:rPr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918"/>
      </w:tblGrid>
      <w:tr w:rsidR="00B62B36" w:rsidRPr="00B62B36" w:rsidTr="00726705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i/>
              </w:rPr>
            </w:pPr>
          </w:p>
        </w:tc>
      </w:tr>
    </w:tbl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62B3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918"/>
      </w:tblGrid>
      <w:tr w:rsidR="00B62B36" w:rsidRPr="00B62B36" w:rsidTr="00726705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76" w:lineRule="auto"/>
        <w:ind w:firstLine="4536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62B3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(фамилия, имя, отчество должностного лица)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579"/>
      </w:tblGrid>
      <w:tr w:rsidR="00B62B36" w:rsidRPr="00B62B36" w:rsidTr="00726705"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spacing w:after="0" w:line="276" w:lineRule="auto"/>
        <w:ind w:left="3402" w:firstLine="284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(фамилия, имя, отчество (при наличии) заявителя), </w:t>
      </w:r>
    </w:p>
    <w:p w:rsidR="00B62B36" w:rsidRPr="00B62B36" w:rsidRDefault="00B62B36" w:rsidP="00B62B36">
      <w:pPr>
        <w:spacing w:after="0" w:line="276" w:lineRule="auto"/>
        <w:ind w:left="4111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>____________________________________________________</w:t>
      </w:r>
    </w:p>
    <w:p w:rsidR="00B62B36" w:rsidRPr="00B62B36" w:rsidRDefault="00B62B36" w:rsidP="00B62B36">
      <w:pPr>
        <w:tabs>
          <w:tab w:val="left" w:pos="3119"/>
        </w:tabs>
        <w:spacing w:after="0" w:line="276" w:lineRule="auto"/>
        <w:ind w:left="2127"/>
        <w:jc w:val="right"/>
        <w:rPr>
          <w:rFonts w:ascii="Times New Roman" w:eastAsia="Calibri" w:hAnsi="Times New Roman" w:cs="Times New Roman"/>
          <w:sz w:val="18"/>
          <w:szCs w:val="18"/>
        </w:rPr>
      </w:pPr>
      <w:proofErr w:type="gramStart"/>
      <w:r w:rsidRPr="00B62B36">
        <w:rPr>
          <w:rFonts w:ascii="Times New Roman" w:eastAsia="Calibri" w:hAnsi="Times New Roman" w:cs="Times New Roman"/>
          <w:sz w:val="18"/>
          <w:szCs w:val="18"/>
        </w:rPr>
        <w:t>(фамилия, имя, отчество уполномоченного лица,  наименование,  номер и дата  документа, удостоверяющего полномочия лица, представляющего  интересы заявителя  в  установленном законом порядке (в случае, если заявителем является уполномоченное лицо)</w:t>
      </w:r>
      <w:proofErr w:type="gramEnd"/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B62B36" w:rsidRPr="00B62B36" w:rsidTr="00726705"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spacing w:after="0" w:line="276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(место регистрации физ</w:t>
      </w:r>
      <w:proofErr w:type="gramStart"/>
      <w:r w:rsidRPr="00B62B36">
        <w:rPr>
          <w:rFonts w:ascii="Times New Roman" w:eastAsia="Calibri" w:hAnsi="Times New Roman" w:cs="Times New Roman"/>
          <w:sz w:val="18"/>
          <w:szCs w:val="18"/>
        </w:rPr>
        <w:t>.л</w:t>
      </w:r>
      <w:proofErr w:type="gramEnd"/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ица)             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918"/>
      </w:tblGrid>
      <w:tr w:rsidR="00B62B36" w:rsidRPr="00B62B36" w:rsidTr="00726705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spacing w:after="0" w:line="276" w:lineRule="auto"/>
        <w:ind w:left="3119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>(место фактического проживания физ</w:t>
      </w:r>
      <w:proofErr w:type="gramStart"/>
      <w:r w:rsidRPr="00B62B36">
        <w:rPr>
          <w:rFonts w:ascii="Times New Roman" w:eastAsia="Calibri" w:hAnsi="Times New Roman" w:cs="Times New Roman"/>
          <w:sz w:val="18"/>
          <w:szCs w:val="18"/>
        </w:rPr>
        <w:t>.л</w:t>
      </w:r>
      <w:proofErr w:type="gramEnd"/>
      <w:r w:rsidRPr="00B62B36">
        <w:rPr>
          <w:rFonts w:ascii="Times New Roman" w:eastAsia="Calibri" w:hAnsi="Times New Roman" w:cs="Times New Roman"/>
          <w:sz w:val="18"/>
          <w:szCs w:val="18"/>
        </w:rPr>
        <w:t>ица)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918"/>
      </w:tblGrid>
      <w:tr w:rsidR="00B62B36" w:rsidRPr="00B62B36" w:rsidTr="00726705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spacing w:after="0" w:line="276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(адрес электронной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918"/>
      </w:tblGrid>
      <w:tr w:rsidR="00B62B36" w:rsidRPr="00B62B36" w:rsidTr="00726705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tabs>
          <w:tab w:val="left" w:pos="6165"/>
        </w:tabs>
        <w:spacing w:after="0" w:line="276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(контактный телефон, факс)</w:t>
      </w:r>
    </w:p>
    <w:p w:rsidR="00B62B36" w:rsidRPr="00B62B36" w:rsidRDefault="00B62B36" w:rsidP="00B62B3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2B36" w:rsidRPr="00B62B36" w:rsidRDefault="00B62B36" w:rsidP="00B62B3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B62B36" w:rsidRPr="00B62B36" w:rsidRDefault="00B62B36" w:rsidP="00B62B3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62B36" w:rsidRPr="00B62B36" w:rsidRDefault="00B62B36" w:rsidP="00B62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предоставить муниципальную услугу и выдать справку (выписку) из похозяйственной книги о ___________________________</w:t>
      </w:r>
    </w:p>
    <w:p w:rsidR="00B62B36" w:rsidRPr="00B62B36" w:rsidRDefault="00B62B36" w:rsidP="00B62B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2B36">
        <w:rPr>
          <w:rFonts w:ascii="Times New Roman" w:eastAsia="Times New Roman" w:hAnsi="Times New Roman" w:cs="Times New Roman"/>
          <w:i/>
          <w:iCs/>
          <w:lang w:eastAsia="ru-RU"/>
        </w:rPr>
        <w:t>(указать предмет обращения)</w:t>
      </w:r>
    </w:p>
    <w:p w:rsidR="00B62B36" w:rsidRPr="00B62B36" w:rsidRDefault="00B62B36" w:rsidP="00B62B36">
      <w:pPr>
        <w:spacing w:after="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16"/>
          <w:szCs w:val="16"/>
          <w:lang/>
        </w:rPr>
      </w:pP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>Результат предоставления муниципальной услуги прошу: _______________________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B62B3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(выдать на руки, направить почтовой связью, </w:t>
      </w:r>
      <w:proofErr w:type="gramEnd"/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Calibri" w:hAnsi="Times New Roman" w:cs="Times New Roman"/>
          <w:i/>
          <w:sz w:val="18"/>
          <w:szCs w:val="18"/>
        </w:rPr>
      </w:pPr>
      <w:r w:rsidRPr="00B62B36">
        <w:rPr>
          <w:rFonts w:ascii="Times New Roman" w:eastAsia="Calibri" w:hAnsi="Times New Roman" w:cs="Times New Roman"/>
          <w:i/>
          <w:sz w:val="18"/>
          <w:szCs w:val="18"/>
        </w:rPr>
        <w:t xml:space="preserve">направить копии документов, являющихся результатом 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Calibri" w:hAnsi="Times New Roman" w:cs="Times New Roman"/>
          <w:i/>
          <w:sz w:val="18"/>
          <w:szCs w:val="18"/>
        </w:rPr>
      </w:pPr>
      <w:r w:rsidRPr="00B62B36">
        <w:rPr>
          <w:rFonts w:ascii="Times New Roman" w:eastAsia="Calibri" w:hAnsi="Times New Roman" w:cs="Times New Roman"/>
          <w:i/>
          <w:sz w:val="18"/>
          <w:szCs w:val="18"/>
        </w:rPr>
        <w:t>предоставления муниципальной услуги,  по адресу электронной почты  (</w:t>
      </w:r>
      <w:proofErr w:type="gramStart"/>
      <w:r w:rsidRPr="00B62B36">
        <w:rPr>
          <w:rFonts w:ascii="Times New Roman" w:eastAsia="Calibri" w:hAnsi="Times New Roman" w:cs="Times New Roman"/>
          <w:i/>
          <w:sz w:val="18"/>
          <w:szCs w:val="18"/>
        </w:rPr>
        <w:t>нужное</w:t>
      </w:r>
      <w:proofErr w:type="gramEnd"/>
      <w:r w:rsidRPr="00B62B36">
        <w:rPr>
          <w:rFonts w:ascii="Times New Roman" w:eastAsia="Calibri" w:hAnsi="Times New Roman" w:cs="Times New Roman"/>
          <w:i/>
          <w:sz w:val="18"/>
          <w:szCs w:val="18"/>
        </w:rPr>
        <w:t xml:space="preserve"> указать).</w:t>
      </w:r>
    </w:p>
    <w:p w:rsidR="00B62B36" w:rsidRPr="00B62B36" w:rsidRDefault="00B62B36" w:rsidP="00B62B36">
      <w:pPr>
        <w:tabs>
          <w:tab w:val="left" w:pos="-2160"/>
        </w:tabs>
        <w:spacing w:after="0" w:line="276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</w:p>
    <w:p w:rsidR="00B62B36" w:rsidRPr="00B62B36" w:rsidRDefault="00B62B36" w:rsidP="00B62B36">
      <w:pPr>
        <w:tabs>
          <w:tab w:val="left" w:pos="-216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pacing w:val="-2"/>
          <w:sz w:val="24"/>
          <w:szCs w:val="24"/>
        </w:rPr>
        <w:t>В случае отказа в приеме к рассмотрению</w:t>
      </w: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обращения уведомление об этом прошу выдать (направить) следующим способом*:____________________________________________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  <w:proofErr w:type="gramStart"/>
      <w:r w:rsidRPr="00B62B36">
        <w:rPr>
          <w:rFonts w:ascii="Times New Roman" w:eastAsia="Calibri" w:hAnsi="Times New Roman" w:cs="Times New Roman"/>
          <w:i/>
          <w:sz w:val="18"/>
          <w:szCs w:val="18"/>
        </w:rPr>
        <w:t>(направить в электронной форме по адресу электронной почты или в личный кабинет в едином портале или региональном портале (нужное указать).</w:t>
      </w:r>
      <w:proofErr w:type="gramEnd"/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B62B36">
        <w:rPr>
          <w:rFonts w:ascii="Times New Roman" w:eastAsia="Calibri" w:hAnsi="Times New Roman" w:cs="Times New Roman"/>
          <w:i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B62B36" w:rsidRPr="00B62B36" w:rsidRDefault="00B62B36" w:rsidP="00B62B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________________________________________</w:t>
      </w:r>
    </w:p>
    <w:p w:rsidR="00B62B36" w:rsidRPr="00B62B36" w:rsidRDefault="00B62B36" w:rsidP="00B62B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62B36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(указать перечень прилагаемых документов)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62B36">
        <w:rPr>
          <w:rFonts w:ascii="Times New Roman" w:eastAsia="Calibri" w:hAnsi="Times New Roman" w:cs="Times New Roman"/>
        </w:rPr>
        <w:t xml:space="preserve"> «___» _________ 20__ г. ___________________________        _________________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(Ф. И.О.)                               (подпись заявителя)</w:t>
      </w:r>
    </w:p>
    <w:p w:rsidR="00B62B36" w:rsidRPr="00B62B36" w:rsidRDefault="00B62B36" w:rsidP="00B62B3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B62B36" w:rsidRDefault="00586DFD" w:rsidP="00B62B36">
      <w:pPr>
        <w:tabs>
          <w:tab w:val="left" w:pos="3645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86DFD" w:rsidRPr="00B62B36" w:rsidSect="00586DFD">
      <w:pgSz w:w="11906" w:h="16838"/>
      <w:pgMar w:top="851" w:right="567" w:bottom="851" w:left="1134" w:header="709" w:footer="709" w:gutter="0"/>
      <w:pgNumType w:start="3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189">
    <w:altName w:val="MS Mincho"/>
    <w:charset w:val="8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9"/>
    <w:multiLevelType w:val="singleLevel"/>
    <w:tmpl w:val="00000009"/>
    <w:name w:val="WW8Num9"/>
    <w:lvl w:ilvl="0">
      <w:start w:val="4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6145FEC"/>
    <w:multiLevelType w:val="multilevel"/>
    <w:tmpl w:val="65A4CCEA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01"/>
        </w:tabs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52"/>
        </w:tabs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3"/>
        </w:tabs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54"/>
        </w:tabs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05"/>
        </w:tabs>
        <w:ind w:left="5605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4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F61CB"/>
    <w:multiLevelType w:val="hybridMultilevel"/>
    <w:tmpl w:val="DD80F57A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9613AAD"/>
    <w:multiLevelType w:val="hybridMultilevel"/>
    <w:tmpl w:val="F5568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7D0209"/>
    <w:multiLevelType w:val="hybridMultilevel"/>
    <w:tmpl w:val="84E0F2CC"/>
    <w:lvl w:ilvl="0" w:tplc="ED240C6E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1AC539C"/>
    <w:multiLevelType w:val="hybridMultilevel"/>
    <w:tmpl w:val="6DB2CF8C"/>
    <w:lvl w:ilvl="0" w:tplc="C7549F0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536148C"/>
    <w:multiLevelType w:val="hybridMultilevel"/>
    <w:tmpl w:val="ED022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D1360"/>
    <w:multiLevelType w:val="multilevel"/>
    <w:tmpl w:val="003EAB2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3ACD12EE"/>
    <w:multiLevelType w:val="hybridMultilevel"/>
    <w:tmpl w:val="EA8482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CEA2664"/>
    <w:multiLevelType w:val="hybridMultilevel"/>
    <w:tmpl w:val="CCE6453A"/>
    <w:lvl w:ilvl="0" w:tplc="6CD47046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23127B"/>
    <w:multiLevelType w:val="multilevel"/>
    <w:tmpl w:val="67C8FC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5">
    <w:nsid w:val="519879AC"/>
    <w:multiLevelType w:val="hybridMultilevel"/>
    <w:tmpl w:val="36BE6A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DF67266"/>
    <w:multiLevelType w:val="multilevel"/>
    <w:tmpl w:val="003EAB2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7">
    <w:nsid w:val="60A608C0"/>
    <w:multiLevelType w:val="multilevel"/>
    <w:tmpl w:val="AF087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387E6E"/>
    <w:multiLevelType w:val="hybridMultilevel"/>
    <w:tmpl w:val="4BDCBC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BDF2600"/>
    <w:multiLevelType w:val="hybridMultilevel"/>
    <w:tmpl w:val="BBDA4C8A"/>
    <w:lvl w:ilvl="0" w:tplc="D6561E6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784B2816"/>
    <w:multiLevelType w:val="multilevel"/>
    <w:tmpl w:val="8A22AFF4"/>
    <w:lvl w:ilvl="0">
      <w:start w:val="1"/>
      <w:numFmt w:val="decimal"/>
      <w:lvlText w:val="%1."/>
      <w:lvlJc w:val="left"/>
      <w:pPr>
        <w:tabs>
          <w:tab w:val="num" w:pos="2275"/>
        </w:tabs>
        <w:ind w:left="2275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7"/>
        </w:tabs>
        <w:ind w:left="31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07"/>
        </w:tabs>
        <w:ind w:left="32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7"/>
        </w:tabs>
        <w:ind w:left="37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7"/>
        </w:tabs>
        <w:ind w:left="42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7"/>
        </w:tabs>
        <w:ind w:left="47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7"/>
        </w:tabs>
        <w:ind w:left="5307" w:hanging="1440"/>
      </w:pPr>
      <w:rPr>
        <w:rFonts w:hint="default"/>
      </w:rPr>
    </w:lvl>
  </w:abstractNum>
  <w:num w:numId="1">
    <w:abstractNumId w:val="4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17"/>
  </w:num>
  <w:num w:numId="8">
    <w:abstractNumId w:val="10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6"/>
  </w:num>
  <w:num w:numId="14">
    <w:abstractNumId w:val="3"/>
  </w:num>
  <w:num w:numId="15">
    <w:abstractNumId w:val="11"/>
  </w:num>
  <w:num w:numId="16">
    <w:abstractNumId w:val="18"/>
  </w:num>
  <w:num w:numId="17">
    <w:abstractNumId w:val="14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2AD4"/>
    <w:rsid w:val="00004378"/>
    <w:rsid w:val="000338C6"/>
    <w:rsid w:val="0004168F"/>
    <w:rsid w:val="00062CE3"/>
    <w:rsid w:val="00083321"/>
    <w:rsid w:val="00085E02"/>
    <w:rsid w:val="000A7A8C"/>
    <w:rsid w:val="000D6EB3"/>
    <w:rsid w:val="000E144C"/>
    <w:rsid w:val="000F3A4E"/>
    <w:rsid w:val="00153577"/>
    <w:rsid w:val="00195822"/>
    <w:rsid w:val="001B6810"/>
    <w:rsid w:val="002651B4"/>
    <w:rsid w:val="002A314F"/>
    <w:rsid w:val="002A6ACB"/>
    <w:rsid w:val="002D0BB5"/>
    <w:rsid w:val="002F0CA2"/>
    <w:rsid w:val="003245D6"/>
    <w:rsid w:val="003340AA"/>
    <w:rsid w:val="00391D3A"/>
    <w:rsid w:val="003B1B30"/>
    <w:rsid w:val="003B43BE"/>
    <w:rsid w:val="004179C2"/>
    <w:rsid w:val="00425E48"/>
    <w:rsid w:val="0045544E"/>
    <w:rsid w:val="004578C0"/>
    <w:rsid w:val="004A7297"/>
    <w:rsid w:val="005240DF"/>
    <w:rsid w:val="0055281C"/>
    <w:rsid w:val="0055540A"/>
    <w:rsid w:val="005562B7"/>
    <w:rsid w:val="00565F36"/>
    <w:rsid w:val="00586DFD"/>
    <w:rsid w:val="005E5BC0"/>
    <w:rsid w:val="00614255"/>
    <w:rsid w:val="0064090B"/>
    <w:rsid w:val="00645E70"/>
    <w:rsid w:val="00694034"/>
    <w:rsid w:val="006C0B7F"/>
    <w:rsid w:val="006E7974"/>
    <w:rsid w:val="006F1CA0"/>
    <w:rsid w:val="007102F5"/>
    <w:rsid w:val="0073417D"/>
    <w:rsid w:val="007377CD"/>
    <w:rsid w:val="00741AE4"/>
    <w:rsid w:val="00771EE8"/>
    <w:rsid w:val="007750DD"/>
    <w:rsid w:val="007917A1"/>
    <w:rsid w:val="007A3DED"/>
    <w:rsid w:val="007C2AD4"/>
    <w:rsid w:val="007F0C8A"/>
    <w:rsid w:val="008576F5"/>
    <w:rsid w:val="00857CB1"/>
    <w:rsid w:val="0086095B"/>
    <w:rsid w:val="0087468F"/>
    <w:rsid w:val="0088085D"/>
    <w:rsid w:val="00891B45"/>
    <w:rsid w:val="008F5115"/>
    <w:rsid w:val="008F6DC7"/>
    <w:rsid w:val="00923200"/>
    <w:rsid w:val="00936660"/>
    <w:rsid w:val="00961051"/>
    <w:rsid w:val="00972C8E"/>
    <w:rsid w:val="0098431D"/>
    <w:rsid w:val="009B50BF"/>
    <w:rsid w:val="009D1BB3"/>
    <w:rsid w:val="009D5FE0"/>
    <w:rsid w:val="009D6566"/>
    <w:rsid w:val="009D66D1"/>
    <w:rsid w:val="009E413B"/>
    <w:rsid w:val="00A21C20"/>
    <w:rsid w:val="00AA7BFC"/>
    <w:rsid w:val="00AB07B4"/>
    <w:rsid w:val="00AE25A0"/>
    <w:rsid w:val="00B62B36"/>
    <w:rsid w:val="00B857AA"/>
    <w:rsid w:val="00BB1051"/>
    <w:rsid w:val="00BB2608"/>
    <w:rsid w:val="00BF05A8"/>
    <w:rsid w:val="00C01B5B"/>
    <w:rsid w:val="00C45533"/>
    <w:rsid w:val="00C7373F"/>
    <w:rsid w:val="00C859AB"/>
    <w:rsid w:val="00CB5926"/>
    <w:rsid w:val="00CC7F90"/>
    <w:rsid w:val="00D159D2"/>
    <w:rsid w:val="00D40348"/>
    <w:rsid w:val="00D52CD3"/>
    <w:rsid w:val="00D61E6E"/>
    <w:rsid w:val="00D7508D"/>
    <w:rsid w:val="00DB03E3"/>
    <w:rsid w:val="00DB5BC5"/>
    <w:rsid w:val="00DC3F53"/>
    <w:rsid w:val="00DD193C"/>
    <w:rsid w:val="00DD19F3"/>
    <w:rsid w:val="00E03968"/>
    <w:rsid w:val="00E06B34"/>
    <w:rsid w:val="00E25C7E"/>
    <w:rsid w:val="00E4429C"/>
    <w:rsid w:val="00E46349"/>
    <w:rsid w:val="00E56067"/>
    <w:rsid w:val="00E66E65"/>
    <w:rsid w:val="00E708CA"/>
    <w:rsid w:val="00E761FD"/>
    <w:rsid w:val="00E951DA"/>
    <w:rsid w:val="00EC3030"/>
    <w:rsid w:val="00EC3DBC"/>
    <w:rsid w:val="00EC4FC3"/>
    <w:rsid w:val="00EE3A34"/>
    <w:rsid w:val="00F008FF"/>
    <w:rsid w:val="00F06B1C"/>
    <w:rsid w:val="00F43DB9"/>
    <w:rsid w:val="00F43F8C"/>
    <w:rsid w:val="00F45E30"/>
    <w:rsid w:val="00F516BF"/>
    <w:rsid w:val="00F72783"/>
    <w:rsid w:val="00FD6545"/>
    <w:rsid w:val="00FE5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</w:style>
  <w:style w:type="paragraph" w:styleId="1">
    <w:name w:val="heading 1"/>
    <w:basedOn w:val="a"/>
    <w:link w:val="10"/>
    <w:qFormat/>
    <w:rsid w:val="00586D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paragraph" w:styleId="2">
    <w:name w:val="heading 2"/>
    <w:basedOn w:val="a"/>
    <w:next w:val="a"/>
    <w:link w:val="20"/>
    <w:qFormat/>
    <w:rsid w:val="00586DF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DFD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customStyle="1" w:styleId="20">
    <w:name w:val="Заголовок 2 Знак"/>
    <w:basedOn w:val="a0"/>
    <w:link w:val="2"/>
    <w:rsid w:val="00586DFD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4034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rsid w:val="0058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rsid w:val="00586DFD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ConsPlusNormal">
    <w:name w:val="ConsPlusNormal"/>
    <w:link w:val="ConsPlusNormal0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86DF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BodyTextChar">
    <w:name w:val="Body Text.бпОсновной текст.Body Text Char"/>
    <w:rsid w:val="00586D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iPriority w:val="99"/>
    <w:unhideWhenUsed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0">
    <w:name w:val="consplusnormal0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586DFD"/>
    <w:rPr>
      <w:b/>
      <w:bCs/>
    </w:rPr>
  </w:style>
  <w:style w:type="character" w:customStyle="1" w:styleId="sectiontitle">
    <w:name w:val="section_title"/>
    <w:basedOn w:val="a0"/>
    <w:rsid w:val="00586DFD"/>
  </w:style>
  <w:style w:type="paragraph" w:customStyle="1" w:styleId="u">
    <w:name w:val="u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kypepnhprintcontainer">
    <w:name w:val="skype_pnh_print_container"/>
    <w:basedOn w:val="a0"/>
    <w:rsid w:val="00586DFD"/>
  </w:style>
  <w:style w:type="paragraph" w:styleId="ab">
    <w:name w:val="header"/>
    <w:basedOn w:val="a"/>
    <w:link w:val="ac"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/>
    </w:rPr>
  </w:style>
  <w:style w:type="character" w:customStyle="1" w:styleId="ac">
    <w:name w:val="Верхний колонтитул Знак"/>
    <w:basedOn w:val="a0"/>
    <w:link w:val="ab"/>
    <w:rsid w:val="00586DFD"/>
    <w:rPr>
      <w:rFonts w:ascii="Calibri" w:eastAsia="Calibri" w:hAnsi="Calibri" w:cs="Times New Roman"/>
      <w:lang/>
    </w:rPr>
  </w:style>
  <w:style w:type="character" w:customStyle="1" w:styleId="ad">
    <w:name w:val="Нижний колонтитул Знак"/>
    <w:basedOn w:val="a0"/>
    <w:link w:val="ae"/>
    <w:semiHidden/>
    <w:rsid w:val="00586DFD"/>
    <w:rPr>
      <w:rFonts w:ascii="Calibri" w:eastAsia="Calibri" w:hAnsi="Calibri" w:cs="Times New Roman"/>
      <w:lang/>
    </w:rPr>
  </w:style>
  <w:style w:type="paragraph" w:styleId="ae">
    <w:name w:val="footer"/>
    <w:basedOn w:val="a"/>
    <w:link w:val="ad"/>
    <w:semiHidden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/>
    </w:rPr>
  </w:style>
  <w:style w:type="paragraph" w:customStyle="1" w:styleId="12">
    <w:name w:val="Абзац Уровень 1"/>
    <w:basedOn w:val="a"/>
    <w:rsid w:val="00586DFD"/>
    <w:pPr>
      <w:tabs>
        <w:tab w:val="num" w:pos="2275"/>
      </w:tabs>
      <w:spacing w:after="0" w:line="360" w:lineRule="auto"/>
      <w:ind w:left="2275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Абзац Уровень 2"/>
    <w:basedOn w:val="12"/>
    <w:rsid w:val="00586DFD"/>
    <w:pPr>
      <w:numPr>
        <w:ilvl w:val="1"/>
      </w:numPr>
      <w:tabs>
        <w:tab w:val="num" w:pos="2275"/>
      </w:tabs>
      <w:spacing w:before="120"/>
      <w:ind w:left="2275" w:hanging="720"/>
    </w:pPr>
  </w:style>
  <w:style w:type="paragraph" w:customStyle="1" w:styleId="3">
    <w:name w:val="Абзац Уровень 3"/>
    <w:basedOn w:val="12"/>
    <w:link w:val="30"/>
    <w:rsid w:val="00586DFD"/>
    <w:pPr>
      <w:numPr>
        <w:ilvl w:val="2"/>
      </w:numPr>
      <w:tabs>
        <w:tab w:val="num" w:pos="2275"/>
      </w:tabs>
      <w:ind w:left="2275" w:hanging="720"/>
    </w:pPr>
    <w:rPr>
      <w:rFonts w:eastAsia="font189"/>
      <w:lang w:eastAsia="ar-SA"/>
    </w:rPr>
  </w:style>
  <w:style w:type="character" w:customStyle="1" w:styleId="30">
    <w:name w:val="Абзац Уровень 3 Знак"/>
    <w:link w:val="3"/>
    <w:rsid w:val="00586DFD"/>
    <w:rPr>
      <w:rFonts w:ascii="Times New Roman" w:eastAsia="font189" w:hAnsi="Times New Roman" w:cs="Times New Roman"/>
      <w:sz w:val="28"/>
      <w:szCs w:val="28"/>
      <w:lang w:eastAsia="ar-SA"/>
    </w:rPr>
  </w:style>
  <w:style w:type="paragraph" w:customStyle="1" w:styleId="41">
    <w:name w:val="Абзац Уровень 4"/>
    <w:basedOn w:val="12"/>
    <w:rsid w:val="00586DFD"/>
    <w:pPr>
      <w:numPr>
        <w:ilvl w:val="3"/>
      </w:numPr>
      <w:tabs>
        <w:tab w:val="num" w:pos="2275"/>
      </w:tabs>
      <w:ind w:left="2275" w:hanging="720"/>
    </w:pPr>
  </w:style>
  <w:style w:type="character" w:customStyle="1" w:styleId="email">
    <w:name w:val="email"/>
    <w:basedOn w:val="a0"/>
    <w:rsid w:val="00586DFD"/>
  </w:style>
  <w:style w:type="paragraph" w:styleId="af">
    <w:name w:val="No Spacing"/>
    <w:link w:val="af0"/>
    <w:qFormat/>
    <w:rsid w:val="00586D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Без интервала Знак"/>
    <w:link w:val="af"/>
    <w:rsid w:val="00586DFD"/>
    <w:rPr>
      <w:rFonts w:ascii="Calibri" w:eastAsia="Times New Roman" w:hAnsi="Calibri" w:cs="Times New Roman"/>
    </w:rPr>
  </w:style>
  <w:style w:type="paragraph" w:styleId="af1">
    <w:name w:val="Body Text"/>
    <w:basedOn w:val="a"/>
    <w:link w:val="af2"/>
    <w:unhideWhenUsed/>
    <w:rsid w:val="00586DFD"/>
    <w:pPr>
      <w:spacing w:after="120" w:line="276" w:lineRule="auto"/>
    </w:pPr>
    <w:rPr>
      <w:rFonts w:ascii="Calibri" w:eastAsia="Calibri" w:hAnsi="Calibri" w:cs="Times New Roman"/>
      <w:lang/>
    </w:rPr>
  </w:style>
  <w:style w:type="character" w:customStyle="1" w:styleId="af2">
    <w:name w:val="Основной текст Знак"/>
    <w:basedOn w:val="a0"/>
    <w:link w:val="af1"/>
    <w:rsid w:val="00586DFD"/>
    <w:rPr>
      <w:rFonts w:ascii="Calibri" w:eastAsia="Calibri" w:hAnsi="Calibri" w:cs="Times New Roman"/>
      <w:lang/>
    </w:rPr>
  </w:style>
  <w:style w:type="paragraph" w:styleId="af3">
    <w:name w:val="Body Text First Indent"/>
    <w:basedOn w:val="af1"/>
    <w:link w:val="af4"/>
    <w:rsid w:val="00586DFD"/>
    <w:pPr>
      <w:spacing w:line="240" w:lineRule="auto"/>
      <w:ind w:firstLine="210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Красная строка Знак"/>
    <w:basedOn w:val="af2"/>
    <w:link w:val="af3"/>
    <w:rsid w:val="00586DFD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PlusCell">
    <w:name w:val="ConsPlusCell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5">
    <w:name w:val="Знак Знак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6">
    <w:name w:val="Комментарий"/>
    <w:basedOn w:val="a"/>
    <w:next w:val="a"/>
    <w:rsid w:val="00586DFD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4"/>
      <w:szCs w:val="24"/>
      <w:lang w:eastAsia="ru-RU"/>
    </w:rPr>
  </w:style>
  <w:style w:type="paragraph" w:customStyle="1" w:styleId="adress">
    <w:name w:val="adress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lst">
    <w:name w:val="lst"/>
    <w:basedOn w:val="a"/>
    <w:rsid w:val="00586DFD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Таблицы (моноширинный)"/>
    <w:basedOn w:val="a"/>
    <w:next w:val="a"/>
    <w:rsid w:val="00586DF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2">
    <w:name w:val="List 4"/>
    <w:basedOn w:val="a"/>
    <w:rsid w:val="00586DFD"/>
    <w:pPr>
      <w:widowControl w:val="0"/>
      <w:autoSpaceDE w:val="0"/>
      <w:autoSpaceDN w:val="0"/>
      <w:adjustRightInd w:val="0"/>
      <w:spacing w:after="0" w:line="240" w:lineRule="auto"/>
      <w:ind w:left="1132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annotation text"/>
    <w:basedOn w:val="a"/>
    <w:link w:val="afa"/>
    <w:semiHidden/>
    <w:unhideWhenUsed/>
    <w:rsid w:val="00586DFD"/>
    <w:pPr>
      <w:spacing w:after="200" w:line="276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fa">
    <w:name w:val="Текст примечания Знак"/>
    <w:basedOn w:val="a0"/>
    <w:link w:val="af9"/>
    <w:semiHidden/>
    <w:rsid w:val="00586DFD"/>
    <w:rPr>
      <w:rFonts w:ascii="Calibri" w:eastAsia="Calibri" w:hAnsi="Calibri" w:cs="Times New Roman"/>
      <w:sz w:val="20"/>
      <w:szCs w:val="20"/>
      <w:lang/>
    </w:rPr>
  </w:style>
  <w:style w:type="character" w:customStyle="1" w:styleId="afb">
    <w:name w:val="Тема примечания Знак"/>
    <w:basedOn w:val="afa"/>
    <w:link w:val="afc"/>
    <w:semiHidden/>
    <w:rsid w:val="00586DFD"/>
    <w:rPr>
      <w:rFonts w:ascii="Calibri" w:eastAsia="Calibri" w:hAnsi="Calibri" w:cs="Times New Roman"/>
      <w:b/>
      <w:bCs/>
      <w:sz w:val="20"/>
      <w:szCs w:val="20"/>
      <w:lang/>
    </w:rPr>
  </w:style>
  <w:style w:type="paragraph" w:styleId="afc">
    <w:name w:val="annotation subject"/>
    <w:basedOn w:val="af9"/>
    <w:next w:val="af9"/>
    <w:link w:val="afb"/>
    <w:semiHidden/>
    <w:unhideWhenUsed/>
    <w:rsid w:val="00586DFD"/>
    <w:rPr>
      <w:b/>
      <w:bCs/>
    </w:rPr>
  </w:style>
  <w:style w:type="character" w:customStyle="1" w:styleId="Heading1Char">
    <w:name w:val="Heading 1 Char"/>
    <w:basedOn w:val="a0"/>
    <w:locked/>
    <w:rsid w:val="00586DF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customStyle="1" w:styleId="ConsTitle">
    <w:name w:val="ConsTitle"/>
    <w:rsid w:val="00586DFD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afe">
    <w:name w:val="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styleId="aff">
    <w:name w:val="Body Text Indent"/>
    <w:basedOn w:val="a"/>
    <w:link w:val="aff0"/>
    <w:rsid w:val="00586DFD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86DFD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printc">
    <w:name w:val="printc"/>
    <w:basedOn w:val="a"/>
    <w:rsid w:val="00586DFD"/>
    <w:pPr>
      <w:spacing w:before="144" w:after="288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locked/>
    <w:rsid w:val="00586DF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a0"/>
    <w:locked/>
    <w:rsid w:val="00586DFD"/>
    <w:rPr>
      <w:rFonts w:ascii="Times New Roman" w:hAnsi="Times New Roman" w:cs="Times New Roman"/>
      <w:sz w:val="24"/>
      <w:szCs w:val="24"/>
      <w:lang w:eastAsia="ru-RU"/>
    </w:rPr>
  </w:style>
  <w:style w:type="paragraph" w:styleId="aff1">
    <w:name w:val="Title"/>
    <w:basedOn w:val="a"/>
    <w:link w:val="aff2"/>
    <w:qFormat/>
    <w:rsid w:val="00586DFD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2">
    <w:name w:val="Название Знак"/>
    <w:basedOn w:val="a0"/>
    <w:link w:val="aff1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ff3">
    <w:name w:val="Subtitle"/>
    <w:basedOn w:val="a"/>
    <w:link w:val="aff4"/>
    <w:qFormat/>
    <w:rsid w:val="00586DFD"/>
    <w:pPr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4">
    <w:name w:val="Знак1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customStyle="1" w:styleId="aff5">
    <w:name w:val="Знак Знак Знак Знак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styleId="22">
    <w:name w:val="Body Text 2"/>
    <w:basedOn w:val="a"/>
    <w:link w:val="23"/>
    <w:rsid w:val="00586DFD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86DF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586DFD"/>
    <w:pPr>
      <w:widowControl w:val="0"/>
      <w:snapToGrid w:val="0"/>
      <w:spacing w:before="40"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FR2">
    <w:name w:val="FR2"/>
    <w:rsid w:val="00586DFD"/>
    <w:pPr>
      <w:widowControl w:val="0"/>
      <w:snapToGrid w:val="0"/>
      <w:spacing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86D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qFormat/>
    <w:rsid w:val="00586DF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DFD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rsid w:val="00586DFD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4034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rsid w:val="0058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86DF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86DF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BodyTextChar">
    <w:name w:val="Body Text.бпОсновной текст.Body Text Char"/>
    <w:rsid w:val="00586D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iPriority w:val="99"/>
    <w:unhideWhenUsed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0">
    <w:name w:val="consplusnormal0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586DFD"/>
    <w:rPr>
      <w:b/>
      <w:bCs/>
    </w:rPr>
  </w:style>
  <w:style w:type="character" w:customStyle="1" w:styleId="sectiontitle">
    <w:name w:val="section_title"/>
    <w:basedOn w:val="a0"/>
    <w:rsid w:val="00586DFD"/>
  </w:style>
  <w:style w:type="paragraph" w:customStyle="1" w:styleId="u">
    <w:name w:val="u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kypepnhprintcontainer">
    <w:name w:val="skype_pnh_print_container"/>
    <w:basedOn w:val="a0"/>
    <w:rsid w:val="00586DFD"/>
  </w:style>
  <w:style w:type="paragraph" w:styleId="ab">
    <w:name w:val="header"/>
    <w:basedOn w:val="a"/>
    <w:link w:val="ac"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c">
    <w:name w:val="Верхний колонтитул Знак"/>
    <w:basedOn w:val="a0"/>
    <w:link w:val="ab"/>
    <w:rsid w:val="00586DFD"/>
    <w:rPr>
      <w:rFonts w:ascii="Calibri" w:eastAsia="Calibri" w:hAnsi="Calibri" w:cs="Times New Roman"/>
      <w:lang w:val="x-none"/>
    </w:rPr>
  </w:style>
  <w:style w:type="character" w:customStyle="1" w:styleId="ad">
    <w:name w:val="Нижний колонтитул Знак"/>
    <w:basedOn w:val="a0"/>
    <w:link w:val="ae"/>
    <w:semiHidden/>
    <w:rsid w:val="00586DFD"/>
    <w:rPr>
      <w:rFonts w:ascii="Calibri" w:eastAsia="Calibri" w:hAnsi="Calibri" w:cs="Times New Roman"/>
      <w:lang w:val="x-none"/>
    </w:rPr>
  </w:style>
  <w:style w:type="paragraph" w:styleId="ae">
    <w:name w:val="footer"/>
    <w:basedOn w:val="a"/>
    <w:link w:val="ad"/>
    <w:semiHidden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paragraph" w:customStyle="1" w:styleId="12">
    <w:name w:val="Абзац Уровень 1"/>
    <w:basedOn w:val="a"/>
    <w:rsid w:val="00586DFD"/>
    <w:pPr>
      <w:tabs>
        <w:tab w:val="num" w:pos="2275"/>
      </w:tabs>
      <w:spacing w:after="0" w:line="360" w:lineRule="auto"/>
      <w:ind w:left="2275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Абзац Уровень 2"/>
    <w:basedOn w:val="12"/>
    <w:rsid w:val="00586DFD"/>
    <w:pPr>
      <w:numPr>
        <w:ilvl w:val="1"/>
      </w:numPr>
      <w:tabs>
        <w:tab w:val="num" w:pos="2275"/>
      </w:tabs>
      <w:spacing w:before="120"/>
      <w:ind w:left="2275" w:hanging="720"/>
    </w:pPr>
  </w:style>
  <w:style w:type="paragraph" w:customStyle="1" w:styleId="3">
    <w:name w:val="Абзац Уровень 3"/>
    <w:basedOn w:val="12"/>
    <w:link w:val="30"/>
    <w:rsid w:val="00586DFD"/>
    <w:pPr>
      <w:numPr>
        <w:ilvl w:val="2"/>
      </w:numPr>
      <w:tabs>
        <w:tab w:val="num" w:pos="2275"/>
      </w:tabs>
      <w:ind w:left="2275" w:hanging="720"/>
    </w:pPr>
    <w:rPr>
      <w:rFonts w:eastAsia="font189"/>
      <w:lang w:val="x-none" w:eastAsia="ar-SA"/>
    </w:rPr>
  </w:style>
  <w:style w:type="character" w:customStyle="1" w:styleId="30">
    <w:name w:val="Абзац Уровень 3 Знак"/>
    <w:link w:val="3"/>
    <w:rsid w:val="00586DFD"/>
    <w:rPr>
      <w:rFonts w:ascii="Times New Roman" w:eastAsia="font189" w:hAnsi="Times New Roman" w:cs="Times New Roman"/>
      <w:sz w:val="28"/>
      <w:szCs w:val="28"/>
      <w:lang w:val="x-none" w:eastAsia="ar-SA"/>
    </w:rPr>
  </w:style>
  <w:style w:type="paragraph" w:customStyle="1" w:styleId="41">
    <w:name w:val="Абзац Уровень 4"/>
    <w:basedOn w:val="12"/>
    <w:rsid w:val="00586DFD"/>
    <w:pPr>
      <w:numPr>
        <w:ilvl w:val="3"/>
      </w:numPr>
      <w:tabs>
        <w:tab w:val="num" w:pos="2275"/>
      </w:tabs>
      <w:ind w:left="2275" w:hanging="720"/>
    </w:pPr>
  </w:style>
  <w:style w:type="character" w:customStyle="1" w:styleId="email">
    <w:name w:val="email"/>
    <w:basedOn w:val="a0"/>
    <w:rsid w:val="00586DFD"/>
  </w:style>
  <w:style w:type="paragraph" w:styleId="af">
    <w:name w:val="No Spacing"/>
    <w:link w:val="af0"/>
    <w:qFormat/>
    <w:rsid w:val="00586D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Без интервала Знак"/>
    <w:link w:val="af"/>
    <w:rsid w:val="00586DFD"/>
    <w:rPr>
      <w:rFonts w:ascii="Calibri" w:eastAsia="Times New Roman" w:hAnsi="Calibri" w:cs="Times New Roman"/>
    </w:rPr>
  </w:style>
  <w:style w:type="paragraph" w:styleId="af1">
    <w:name w:val="Body Text"/>
    <w:basedOn w:val="a"/>
    <w:link w:val="af2"/>
    <w:unhideWhenUsed/>
    <w:rsid w:val="00586DFD"/>
    <w:pPr>
      <w:spacing w:after="120" w:line="276" w:lineRule="auto"/>
    </w:pPr>
    <w:rPr>
      <w:rFonts w:ascii="Calibri" w:eastAsia="Calibri" w:hAnsi="Calibri" w:cs="Times New Roman"/>
      <w:lang w:val="x-none"/>
    </w:rPr>
  </w:style>
  <w:style w:type="character" w:customStyle="1" w:styleId="af2">
    <w:name w:val="Основной текст Знак"/>
    <w:basedOn w:val="a0"/>
    <w:link w:val="af1"/>
    <w:rsid w:val="00586DFD"/>
    <w:rPr>
      <w:rFonts w:ascii="Calibri" w:eastAsia="Calibri" w:hAnsi="Calibri" w:cs="Times New Roman"/>
      <w:lang w:val="x-none"/>
    </w:rPr>
  </w:style>
  <w:style w:type="paragraph" w:styleId="af3">
    <w:name w:val="Body Text First Indent"/>
    <w:basedOn w:val="af1"/>
    <w:link w:val="af4"/>
    <w:rsid w:val="00586DFD"/>
    <w:pPr>
      <w:spacing w:line="240" w:lineRule="auto"/>
      <w:ind w:firstLine="210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Красная строка Знак"/>
    <w:basedOn w:val="af2"/>
    <w:link w:val="af3"/>
    <w:rsid w:val="00586DFD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ConsPlusCell">
    <w:name w:val="ConsPlusCell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5">
    <w:name w:val="Знак Знак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6">
    <w:name w:val="Комментарий"/>
    <w:basedOn w:val="a"/>
    <w:next w:val="a"/>
    <w:rsid w:val="00586DFD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4"/>
      <w:szCs w:val="24"/>
      <w:lang w:eastAsia="ru-RU"/>
    </w:rPr>
  </w:style>
  <w:style w:type="paragraph" w:customStyle="1" w:styleId="adress">
    <w:name w:val="adress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lst">
    <w:name w:val="lst"/>
    <w:basedOn w:val="a"/>
    <w:rsid w:val="00586DFD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Таблицы (моноширинный)"/>
    <w:basedOn w:val="a"/>
    <w:next w:val="a"/>
    <w:rsid w:val="00586DF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2">
    <w:name w:val="List 4"/>
    <w:basedOn w:val="a"/>
    <w:rsid w:val="00586DFD"/>
    <w:pPr>
      <w:widowControl w:val="0"/>
      <w:autoSpaceDE w:val="0"/>
      <w:autoSpaceDN w:val="0"/>
      <w:adjustRightInd w:val="0"/>
      <w:spacing w:after="0" w:line="240" w:lineRule="auto"/>
      <w:ind w:left="1132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annotation text"/>
    <w:basedOn w:val="a"/>
    <w:link w:val="afa"/>
    <w:semiHidden/>
    <w:unhideWhenUsed/>
    <w:rsid w:val="00586DFD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a">
    <w:name w:val="Текст примечания Знак"/>
    <w:basedOn w:val="a0"/>
    <w:link w:val="af9"/>
    <w:semiHidden/>
    <w:rsid w:val="00586DFD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b">
    <w:name w:val="Тема примечания Знак"/>
    <w:basedOn w:val="afa"/>
    <w:link w:val="afc"/>
    <w:semiHidden/>
    <w:rsid w:val="00586DFD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c">
    <w:name w:val="annotation subject"/>
    <w:basedOn w:val="af9"/>
    <w:next w:val="af9"/>
    <w:link w:val="afb"/>
    <w:semiHidden/>
    <w:unhideWhenUsed/>
    <w:rsid w:val="00586DFD"/>
    <w:rPr>
      <w:b/>
      <w:bCs/>
    </w:rPr>
  </w:style>
  <w:style w:type="character" w:customStyle="1" w:styleId="Heading1Char">
    <w:name w:val="Heading 1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customStyle="1" w:styleId="ConsTitle">
    <w:name w:val="ConsTitle"/>
    <w:rsid w:val="00586DFD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afe">
    <w:name w:val="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styleId="aff">
    <w:name w:val="Body Text Indent"/>
    <w:basedOn w:val="a"/>
    <w:link w:val="aff0"/>
    <w:rsid w:val="00586DFD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86DFD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printc">
    <w:name w:val="printc"/>
    <w:basedOn w:val="a"/>
    <w:rsid w:val="00586DFD"/>
    <w:pPr>
      <w:spacing w:before="144" w:after="288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erChar">
    <w:name w:val="Footer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f1">
    <w:name w:val="Title"/>
    <w:basedOn w:val="a"/>
    <w:link w:val="aff2"/>
    <w:qFormat/>
    <w:rsid w:val="00586DFD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2">
    <w:name w:val="Название Знак"/>
    <w:basedOn w:val="a0"/>
    <w:link w:val="aff1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ff3">
    <w:name w:val="Subtitle"/>
    <w:basedOn w:val="a"/>
    <w:link w:val="aff4"/>
    <w:qFormat/>
    <w:rsid w:val="00586DFD"/>
    <w:pPr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4">
    <w:name w:val="Знак1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customStyle="1" w:styleId="aff5">
    <w:name w:val="Знак Знак Знак Знак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styleId="22">
    <w:name w:val="Body Text 2"/>
    <w:basedOn w:val="a"/>
    <w:link w:val="23"/>
    <w:rsid w:val="00586DFD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86DF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586DFD"/>
    <w:pPr>
      <w:widowControl w:val="0"/>
      <w:snapToGrid w:val="0"/>
      <w:spacing w:before="40"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FR2">
    <w:name w:val="FR2"/>
    <w:rsid w:val="00586DFD"/>
    <w:pPr>
      <w:widowControl w:val="0"/>
      <w:snapToGrid w:val="0"/>
      <w:spacing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astrobl.ru" TargetMode="External"/><Relationship Id="rId13" Type="http://schemas.openxmlformats.org/officeDocument/2006/relationships/hyperlink" Target="http://mfc.astrob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12" Type="http://schemas.openxmlformats.org/officeDocument/2006/relationships/hyperlink" Target="http://www.gosuslugi.astrobl.ru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www.gosuslugi.astrobl.ru" TargetMode="External"/><Relationship Id="rId11" Type="http://schemas.openxmlformats.org/officeDocument/2006/relationships/hyperlink" Target="http://www.gosuslugi.ru" TargetMode="External"/><Relationship Id="rId5" Type="http://schemas.openxmlformats.org/officeDocument/2006/relationships/hyperlink" Target="http://www.mo.astrobl.ru/grachevskij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mo.astrobl.ru/grachevskij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1874</TotalTime>
  <Pages>12</Pages>
  <Words>2759</Words>
  <Characters>15732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2016-12-22T08:21:00Z</cp:lastPrinted>
  <dcterms:created xsi:type="dcterms:W3CDTF">2016-07-20T10:47:00Z</dcterms:created>
  <dcterms:modified xsi:type="dcterms:W3CDTF">2016-12-22T08:22:00Z</dcterms:modified>
</cp:coreProperties>
</file>